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27120A" w14:textId="77777777" w:rsidR="00C100A4" w:rsidRDefault="009519F8" w:rsidP="00C100A4">
      <w:pPr>
        <w:spacing w:line="360" w:lineRule="auto"/>
        <w:jc w:val="right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Załącznik nr 1</w:t>
      </w:r>
      <w:r w:rsidR="00C100A4">
        <w:rPr>
          <w:rFonts w:asciiTheme="minorHAnsi" w:hAnsiTheme="minorHAnsi" w:cstheme="minorHAnsi"/>
          <w:sz w:val="20"/>
          <w:szCs w:val="22"/>
        </w:rPr>
        <w:t xml:space="preserve"> do Umowy</w:t>
      </w:r>
    </w:p>
    <w:p w14:paraId="4989FB29" w14:textId="77777777" w:rsidR="00BD6E2A" w:rsidRPr="009240F1" w:rsidRDefault="00BD6E2A" w:rsidP="00BD6E2A">
      <w:pPr>
        <w:suppressAutoHyphens w:val="0"/>
        <w:jc w:val="right"/>
        <w:rPr>
          <w:rFonts w:ascii="Calibri" w:hAnsi="Calibri"/>
          <w:sz w:val="22"/>
          <w:szCs w:val="22"/>
        </w:rPr>
      </w:pPr>
      <w:r w:rsidRPr="00ED1D36">
        <w:rPr>
          <w:rFonts w:asciiTheme="minorHAnsi" w:hAnsiTheme="minorHAnsi" w:cstheme="minorHAnsi"/>
          <w:sz w:val="20"/>
          <w:szCs w:val="22"/>
        </w:rPr>
        <w:t xml:space="preserve">Nr </w:t>
      </w:r>
      <w:r>
        <w:rPr>
          <w:rFonts w:asciiTheme="minorHAnsi" w:hAnsiTheme="minorHAnsi" w:cstheme="minorHAnsi"/>
          <w:sz w:val="20"/>
          <w:szCs w:val="22"/>
        </w:rPr>
        <w:t>…</w:t>
      </w:r>
      <w:r w:rsidRPr="00ED1D36">
        <w:rPr>
          <w:rFonts w:asciiTheme="minorHAnsi" w:hAnsiTheme="minorHAnsi" w:cstheme="minorHAnsi"/>
          <w:sz w:val="20"/>
          <w:szCs w:val="22"/>
        </w:rPr>
        <w:t>/202</w:t>
      </w:r>
      <w:r>
        <w:rPr>
          <w:rFonts w:asciiTheme="minorHAnsi" w:hAnsiTheme="minorHAnsi" w:cstheme="minorHAnsi"/>
          <w:sz w:val="20"/>
          <w:szCs w:val="22"/>
        </w:rPr>
        <w:t>5</w:t>
      </w:r>
      <w:r w:rsidRPr="00ED1D36">
        <w:rPr>
          <w:rFonts w:asciiTheme="minorHAnsi" w:hAnsiTheme="minorHAnsi" w:cstheme="minorHAnsi"/>
          <w:sz w:val="20"/>
          <w:szCs w:val="22"/>
        </w:rPr>
        <w:t xml:space="preserve"> z dnia </w:t>
      </w:r>
      <w:r>
        <w:rPr>
          <w:rFonts w:asciiTheme="minorHAnsi" w:hAnsiTheme="minorHAnsi" w:cstheme="minorHAnsi"/>
          <w:sz w:val="20"/>
          <w:szCs w:val="22"/>
        </w:rPr>
        <w:t>…………</w:t>
      </w:r>
      <w:r w:rsidRPr="00ED1D36">
        <w:rPr>
          <w:rFonts w:asciiTheme="minorHAnsi" w:hAnsiTheme="minorHAnsi" w:cstheme="minorHAnsi"/>
          <w:sz w:val="20"/>
          <w:szCs w:val="22"/>
        </w:rPr>
        <w:t xml:space="preserve"> 202</w:t>
      </w:r>
      <w:r>
        <w:rPr>
          <w:rFonts w:asciiTheme="minorHAnsi" w:hAnsiTheme="minorHAnsi" w:cstheme="minorHAnsi"/>
          <w:sz w:val="20"/>
          <w:szCs w:val="22"/>
        </w:rPr>
        <w:t>5</w:t>
      </w:r>
      <w:r w:rsidRPr="00ED1D36">
        <w:rPr>
          <w:rFonts w:asciiTheme="minorHAnsi" w:hAnsiTheme="minorHAnsi" w:cstheme="minorHAnsi"/>
          <w:sz w:val="20"/>
          <w:szCs w:val="22"/>
        </w:rPr>
        <w:t xml:space="preserve"> r.</w:t>
      </w:r>
    </w:p>
    <w:p w14:paraId="2CEBD7B6" w14:textId="3F55617E" w:rsidR="00C100A4" w:rsidRDefault="00C100A4" w:rsidP="00C100A4">
      <w:pPr>
        <w:spacing w:line="360" w:lineRule="auto"/>
        <w:jc w:val="right"/>
        <w:rPr>
          <w:rFonts w:asciiTheme="minorHAnsi" w:hAnsiTheme="minorHAnsi" w:cstheme="minorHAnsi"/>
          <w:sz w:val="20"/>
          <w:szCs w:val="22"/>
        </w:rPr>
      </w:pPr>
    </w:p>
    <w:p w14:paraId="6EBF1EEE" w14:textId="77777777" w:rsidR="009263BE" w:rsidRDefault="009263BE">
      <w:pPr>
        <w:pStyle w:val="Tekstpodstawowy"/>
        <w:ind w:right="5427"/>
        <w:jc w:val="center"/>
        <w:rPr>
          <w:rFonts w:ascii="Calibri" w:hAnsi="Calibri" w:cs="Times New Roman"/>
          <w:bCs/>
          <w:i w:val="0"/>
          <w:sz w:val="20"/>
          <w:lang w:val="pl-PL"/>
        </w:rPr>
      </w:pPr>
    </w:p>
    <w:p w14:paraId="35128B0B" w14:textId="77777777" w:rsidR="009263BE" w:rsidRDefault="009263BE">
      <w:pPr>
        <w:pStyle w:val="Tekstpodstawowy"/>
        <w:ind w:right="5427"/>
        <w:jc w:val="center"/>
        <w:rPr>
          <w:rFonts w:ascii="Calibri" w:hAnsi="Calibri" w:cs="Times New Roman"/>
          <w:bCs/>
          <w:i w:val="0"/>
          <w:sz w:val="20"/>
          <w:lang w:val="pl-PL"/>
        </w:rPr>
      </w:pPr>
    </w:p>
    <w:p w14:paraId="236D0522" w14:textId="77777777" w:rsidR="00245181" w:rsidRPr="00235CA8" w:rsidRDefault="00245181">
      <w:pPr>
        <w:pStyle w:val="Tekstpodstawowy"/>
        <w:ind w:right="5427"/>
        <w:jc w:val="center"/>
        <w:rPr>
          <w:rFonts w:ascii="Calibri" w:hAnsi="Calibri" w:cs="Times New Roman"/>
          <w:bCs/>
          <w:i w:val="0"/>
          <w:sz w:val="20"/>
        </w:rPr>
      </w:pPr>
      <w:r w:rsidRPr="00235CA8">
        <w:rPr>
          <w:rFonts w:ascii="Calibri" w:hAnsi="Calibri" w:cs="Times New Roman"/>
          <w:bCs/>
          <w:i w:val="0"/>
          <w:sz w:val="20"/>
        </w:rPr>
        <w:t>…………………………………………………………………</w:t>
      </w:r>
    </w:p>
    <w:p w14:paraId="286A9E8D" w14:textId="77777777" w:rsidR="00245181" w:rsidRPr="00235CA8" w:rsidRDefault="00245181">
      <w:pPr>
        <w:pStyle w:val="Tekstpodstawowy"/>
        <w:ind w:right="5427"/>
        <w:jc w:val="center"/>
        <w:rPr>
          <w:rFonts w:ascii="Calibri" w:hAnsi="Calibri" w:cs="Times New Roman"/>
          <w:bCs/>
          <w:i w:val="0"/>
          <w:sz w:val="18"/>
          <w:szCs w:val="18"/>
        </w:rPr>
      </w:pPr>
      <w:r w:rsidRPr="00235CA8">
        <w:rPr>
          <w:rFonts w:ascii="Calibri" w:hAnsi="Calibri" w:cs="Times New Roman"/>
          <w:bCs/>
          <w:i w:val="0"/>
          <w:sz w:val="18"/>
          <w:szCs w:val="18"/>
        </w:rPr>
        <w:t>( nazwa jednostki organizacyjnej SW )</w:t>
      </w:r>
    </w:p>
    <w:p w14:paraId="1D515FB7" w14:textId="77777777" w:rsidR="00245181" w:rsidRPr="00235CA8" w:rsidRDefault="00245181" w:rsidP="00235CA8">
      <w:pPr>
        <w:pStyle w:val="Tekstpodstawowy"/>
        <w:jc w:val="center"/>
        <w:rPr>
          <w:rFonts w:ascii="Calibri" w:hAnsi="Calibri" w:cs="Times New Roman"/>
          <w:b/>
          <w:bCs/>
          <w:i w:val="0"/>
          <w:szCs w:val="24"/>
        </w:rPr>
      </w:pPr>
    </w:p>
    <w:p w14:paraId="55D1B6D0" w14:textId="77777777" w:rsidR="00245181" w:rsidRPr="00235CA8" w:rsidRDefault="00245181" w:rsidP="00235CA8">
      <w:pPr>
        <w:pStyle w:val="Tekstpodstawowy"/>
        <w:jc w:val="center"/>
        <w:rPr>
          <w:rFonts w:ascii="Calibri" w:hAnsi="Calibri" w:cs="Times New Roman"/>
          <w:b/>
          <w:bCs/>
          <w:i w:val="0"/>
          <w:szCs w:val="24"/>
        </w:rPr>
      </w:pPr>
    </w:p>
    <w:p w14:paraId="695F2067" w14:textId="77777777" w:rsidR="00245181" w:rsidRPr="00235CA8" w:rsidRDefault="00245181">
      <w:pPr>
        <w:pStyle w:val="Tekstpodstawowy"/>
        <w:jc w:val="center"/>
        <w:rPr>
          <w:rFonts w:ascii="Calibri" w:hAnsi="Calibri" w:cs="Times New Roman"/>
          <w:b/>
          <w:bCs/>
          <w:i w:val="0"/>
          <w:szCs w:val="24"/>
        </w:rPr>
      </w:pPr>
      <w:r w:rsidRPr="00235CA8">
        <w:rPr>
          <w:rFonts w:ascii="Calibri" w:hAnsi="Calibri" w:cs="Times New Roman"/>
          <w:b/>
          <w:bCs/>
          <w:i w:val="0"/>
          <w:szCs w:val="24"/>
        </w:rPr>
        <w:t>P</w:t>
      </w:r>
      <w:r w:rsidR="00235CA8" w:rsidRPr="00235CA8">
        <w:rPr>
          <w:rFonts w:ascii="Calibri" w:hAnsi="Calibri" w:cs="Times New Roman"/>
          <w:b/>
          <w:bCs/>
          <w:i w:val="0"/>
          <w:szCs w:val="24"/>
        </w:rPr>
        <w:t>ROTOKÓŁ ODBIORU URZĄDZEŃ</w:t>
      </w:r>
    </w:p>
    <w:p w14:paraId="016AFD44" w14:textId="77777777" w:rsidR="00245181" w:rsidRPr="00235CA8" w:rsidRDefault="00245181" w:rsidP="00235CA8">
      <w:pPr>
        <w:pStyle w:val="Tekstpodstawowy"/>
        <w:jc w:val="center"/>
        <w:rPr>
          <w:rFonts w:ascii="Calibri" w:hAnsi="Calibri" w:cs="Times New Roman"/>
          <w:b/>
          <w:bCs/>
          <w:i w:val="0"/>
          <w:szCs w:val="24"/>
        </w:rPr>
      </w:pPr>
    </w:p>
    <w:p w14:paraId="0082D81F" w14:textId="77777777" w:rsidR="00245181" w:rsidRPr="00235CA8" w:rsidRDefault="00245181" w:rsidP="00235CA8">
      <w:pPr>
        <w:pStyle w:val="Tekstpodstawowy"/>
        <w:jc w:val="center"/>
        <w:rPr>
          <w:rFonts w:ascii="Calibri" w:hAnsi="Calibri" w:cs="Times New Roman"/>
          <w:b/>
          <w:bCs/>
          <w:i w:val="0"/>
          <w:szCs w:val="24"/>
        </w:rPr>
      </w:pPr>
    </w:p>
    <w:tbl>
      <w:tblPr>
        <w:tblW w:w="9898" w:type="dxa"/>
        <w:tblInd w:w="-136" w:type="dxa"/>
        <w:tblLayout w:type="fixed"/>
        <w:tblLook w:val="0000" w:firstRow="0" w:lastRow="0" w:firstColumn="0" w:lastColumn="0" w:noHBand="0" w:noVBand="0"/>
      </w:tblPr>
      <w:tblGrid>
        <w:gridCol w:w="574"/>
        <w:gridCol w:w="663"/>
        <w:gridCol w:w="2976"/>
        <w:gridCol w:w="1985"/>
        <w:gridCol w:w="1843"/>
        <w:gridCol w:w="1134"/>
        <w:gridCol w:w="723"/>
      </w:tblGrid>
      <w:tr w:rsidR="00245181" w14:paraId="2D7D0B87" w14:textId="77777777" w:rsidTr="00235CA8">
        <w:trPr>
          <w:trHeight w:val="360"/>
        </w:trPr>
        <w:tc>
          <w:tcPr>
            <w:tcW w:w="98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9DC81" w14:textId="77777777" w:rsidR="00245181" w:rsidRPr="00235CA8" w:rsidRDefault="00245181">
            <w:pPr>
              <w:pStyle w:val="Tekstpodstawowy"/>
              <w:ind w:left="113" w:right="113"/>
              <w:jc w:val="left"/>
              <w:rPr>
                <w:rFonts w:ascii="Calibri" w:hAnsi="Calibri"/>
                <w:i w:val="0"/>
              </w:rPr>
            </w:pPr>
            <w:r w:rsidRPr="00235CA8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Postanowienia:</w:t>
            </w:r>
          </w:p>
        </w:tc>
      </w:tr>
      <w:tr w:rsidR="00245181" w14:paraId="6232920D" w14:textId="77777777" w:rsidTr="00235CA8">
        <w:trPr>
          <w:trHeight w:val="465"/>
        </w:trPr>
        <w:tc>
          <w:tcPr>
            <w:tcW w:w="98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1049" w14:textId="77777777" w:rsidR="00245181" w:rsidRPr="00235CA8" w:rsidRDefault="00245181" w:rsidP="00235CA8">
            <w:pPr>
              <w:pStyle w:val="Tekstpodstawowy"/>
              <w:numPr>
                <w:ilvl w:val="3"/>
                <w:numId w:val="4"/>
              </w:numPr>
              <w:tabs>
                <w:tab w:val="clear" w:pos="502"/>
                <w:tab w:val="num" w:pos="562"/>
              </w:tabs>
              <w:suppressAutoHyphens w:val="0"/>
              <w:ind w:left="562" w:right="113" w:hanging="419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Niniejszym potwierdz</w:t>
            </w:r>
            <w:r w:rsidR="00235CA8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 xml:space="preserve">a się odbiór urządzeń zgodnie z </w:t>
            </w:r>
            <w:r w:rsidRPr="00235CA8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poniższym wykazem.</w:t>
            </w:r>
          </w:p>
          <w:p w14:paraId="1BED9CFC" w14:textId="77777777" w:rsidR="00245181" w:rsidRPr="00235CA8" w:rsidRDefault="00245181" w:rsidP="00235CA8">
            <w:pPr>
              <w:pStyle w:val="Tekstpodstawowy"/>
              <w:numPr>
                <w:ilvl w:val="3"/>
                <w:numId w:val="4"/>
              </w:numPr>
              <w:tabs>
                <w:tab w:val="clear" w:pos="502"/>
                <w:tab w:val="num" w:pos="562"/>
              </w:tabs>
              <w:suppressAutoHyphens w:val="0"/>
              <w:ind w:left="562" w:right="113" w:hanging="419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 xml:space="preserve">Niniejszym potwierdza się, że urządzenia zostały skonfigurowane zgodnie z zapisami </w:t>
            </w:r>
            <w:r w:rsidR="00024CE2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OPZ</w:t>
            </w:r>
            <w:r w:rsidRPr="00235CA8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 xml:space="preserve"> i Umowy.</w:t>
            </w:r>
          </w:p>
          <w:p w14:paraId="05AC2892" w14:textId="77777777" w:rsidR="00245181" w:rsidRPr="00235CA8" w:rsidRDefault="00245181" w:rsidP="00235CA8">
            <w:pPr>
              <w:pStyle w:val="Tekstpodstawowy"/>
              <w:numPr>
                <w:ilvl w:val="3"/>
                <w:numId w:val="4"/>
              </w:numPr>
              <w:tabs>
                <w:tab w:val="clear" w:pos="502"/>
                <w:tab w:val="num" w:pos="562"/>
              </w:tabs>
              <w:suppressAutoHyphens w:val="0"/>
              <w:ind w:left="562" w:right="113" w:hanging="419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Niniejszym potwierdza się odbiór kart gwarancyjnych dostarczonych urządzeń wraz z zaświadczeniem wystawionym przez producenta dostarczonych urządzeń potwierdzającym</w:t>
            </w:r>
            <w:r w:rsidR="00235CA8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 xml:space="preserve"> okres gwarancji.</w:t>
            </w:r>
          </w:p>
          <w:p w14:paraId="389D2548" w14:textId="77777777" w:rsidR="00245181" w:rsidRDefault="00245181" w:rsidP="00235CA8">
            <w:pPr>
              <w:pStyle w:val="Tekstpodstawowy"/>
              <w:numPr>
                <w:ilvl w:val="3"/>
                <w:numId w:val="4"/>
              </w:numPr>
              <w:tabs>
                <w:tab w:val="clear" w:pos="502"/>
                <w:tab w:val="num" w:pos="562"/>
              </w:tabs>
              <w:suppressAutoHyphens w:val="0"/>
              <w:ind w:left="562" w:right="113" w:hanging="419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Niniejszym potwierdza się odbiór wykazu dostarczonych urządzeń.</w:t>
            </w:r>
          </w:p>
          <w:p w14:paraId="7FAC167E" w14:textId="77777777" w:rsidR="00235CA8" w:rsidRPr="00235CA8" w:rsidRDefault="00235CA8" w:rsidP="00235CA8">
            <w:pPr>
              <w:pStyle w:val="Tekstpodstawowy"/>
              <w:suppressAutoHyphens w:val="0"/>
              <w:ind w:left="143" w:right="113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</w:p>
          <w:p w14:paraId="07E7C9BA" w14:textId="77777777" w:rsidR="00245181" w:rsidRPr="00235CA8" w:rsidRDefault="00245181" w:rsidP="00235CA8">
            <w:pPr>
              <w:pStyle w:val="Tekstpodstawowy"/>
              <w:numPr>
                <w:ilvl w:val="3"/>
                <w:numId w:val="4"/>
              </w:numPr>
              <w:tabs>
                <w:tab w:val="clear" w:pos="502"/>
                <w:tab w:val="num" w:pos="562"/>
              </w:tabs>
              <w:suppressAutoHyphens w:val="0"/>
              <w:ind w:left="562" w:right="113" w:hanging="419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EC4F60">
              <w:rPr>
                <w:rFonts w:ascii="Calibri" w:hAnsi="Calibri" w:cs="Times New Roman"/>
                <w:b/>
                <w:bCs/>
                <w:i w:val="0"/>
                <w:sz w:val="20"/>
                <w:lang w:val="pl-PL"/>
              </w:rPr>
              <w:t>Data odbioru</w:t>
            </w:r>
            <w:r w:rsidRPr="00235CA8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 xml:space="preserve"> …………………………………………</w:t>
            </w:r>
          </w:p>
        </w:tc>
      </w:tr>
      <w:tr w:rsidR="00245181" w14:paraId="00C1B30C" w14:textId="77777777" w:rsidTr="00235CA8">
        <w:trPr>
          <w:trHeight w:val="211"/>
        </w:trPr>
        <w:tc>
          <w:tcPr>
            <w:tcW w:w="98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E061" w14:textId="77777777" w:rsidR="00245181" w:rsidRPr="00235CA8" w:rsidRDefault="00245181">
            <w:pPr>
              <w:pStyle w:val="Tekstpodstawowy"/>
              <w:ind w:right="113"/>
              <w:jc w:val="left"/>
              <w:rPr>
                <w:rFonts w:ascii="Calibri" w:hAnsi="Calibri"/>
                <w:i w:val="0"/>
              </w:rPr>
            </w:pPr>
            <w:r w:rsidRPr="00235CA8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Wykaz przekazanych urządzeń zgodnie z załącznikiem Nr 3 do Umowy</w:t>
            </w:r>
          </w:p>
        </w:tc>
      </w:tr>
      <w:tr w:rsidR="00245181" w:rsidRPr="002F5B94" w14:paraId="6BBBA769" w14:textId="77777777" w:rsidTr="00BD6E2A">
        <w:trPr>
          <w:trHeight w:val="46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1FE839E" w14:textId="75022EDE" w:rsidR="00245181" w:rsidRPr="002F5B94" w:rsidRDefault="00245181" w:rsidP="00235CA8">
            <w:pPr>
              <w:pStyle w:val="Tekstpodstawowy"/>
              <w:jc w:val="center"/>
              <w:rPr>
                <w:rFonts w:ascii="Calibri" w:hAnsi="Calibri" w:cs="Times New Roman"/>
                <w:b/>
                <w:i w:val="0"/>
                <w:sz w:val="20"/>
                <w:lang w:val="pl-PL"/>
              </w:rPr>
            </w:pPr>
            <w:r w:rsidRPr="002F5B94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L</w:t>
            </w:r>
            <w:r w:rsidR="00C86A54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.</w:t>
            </w:r>
            <w:r w:rsidRPr="002F5B94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p.</w:t>
            </w:r>
          </w:p>
        </w:tc>
        <w:tc>
          <w:tcPr>
            <w:tcW w:w="3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BF6FA" w14:textId="77777777" w:rsidR="00245181" w:rsidRPr="002F5B94" w:rsidRDefault="00245181" w:rsidP="00235CA8">
            <w:pPr>
              <w:pStyle w:val="Tekstpodstawowy"/>
              <w:ind w:right="18"/>
              <w:jc w:val="center"/>
              <w:rPr>
                <w:rFonts w:ascii="Calibri" w:hAnsi="Calibri" w:cs="Times New Roman"/>
                <w:b/>
                <w:i w:val="0"/>
                <w:sz w:val="20"/>
                <w:lang w:val="pl-PL"/>
              </w:rPr>
            </w:pPr>
            <w:r w:rsidRPr="002F5B94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Nazwa urządzenia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EAB1A" w14:textId="77777777" w:rsidR="00245181" w:rsidRPr="002F5B94" w:rsidRDefault="00245181" w:rsidP="00235CA8">
            <w:pPr>
              <w:pStyle w:val="Tekstpodstawowy"/>
              <w:jc w:val="center"/>
              <w:rPr>
                <w:rFonts w:ascii="Calibri" w:hAnsi="Calibri" w:cs="Times New Roman"/>
                <w:b/>
                <w:i w:val="0"/>
                <w:sz w:val="20"/>
                <w:lang w:val="pl-PL"/>
              </w:rPr>
            </w:pPr>
            <w:r w:rsidRPr="002F5B94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Producent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C6D12B" w14:textId="77777777" w:rsidR="00245181" w:rsidRPr="002F5B94" w:rsidRDefault="00245181" w:rsidP="00235CA8">
            <w:pPr>
              <w:pStyle w:val="Tekstpodstawowy"/>
              <w:ind w:right="18"/>
              <w:jc w:val="center"/>
              <w:rPr>
                <w:rFonts w:ascii="Calibri" w:hAnsi="Calibri" w:cs="Times New Roman"/>
                <w:b/>
                <w:i w:val="0"/>
                <w:sz w:val="20"/>
                <w:lang w:val="pl-PL"/>
              </w:rPr>
            </w:pPr>
            <w:r w:rsidRPr="002F5B94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Model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535ED3" w14:textId="77777777" w:rsidR="00245181" w:rsidRPr="002F5B94" w:rsidRDefault="00245181" w:rsidP="00C86A54">
            <w:pPr>
              <w:pStyle w:val="Tekstpodstawowy"/>
              <w:ind w:right="19"/>
              <w:jc w:val="center"/>
              <w:rPr>
                <w:rFonts w:ascii="Calibri" w:hAnsi="Calibri" w:cs="Times New Roman"/>
                <w:b/>
                <w:i w:val="0"/>
                <w:sz w:val="20"/>
                <w:lang w:val="pl-PL"/>
              </w:rPr>
            </w:pPr>
            <w:r w:rsidRPr="002F5B94"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Jednostka miary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99667" w14:textId="49D7C089" w:rsidR="00245181" w:rsidRPr="002F5B94" w:rsidRDefault="00C86A54" w:rsidP="00C86A54">
            <w:pPr>
              <w:pStyle w:val="Tekstpodstawowy"/>
              <w:jc w:val="center"/>
              <w:rPr>
                <w:rFonts w:ascii="Calibri" w:hAnsi="Calibri"/>
                <w:b/>
                <w:i w:val="0"/>
              </w:rPr>
            </w:pPr>
            <w:r>
              <w:rPr>
                <w:rFonts w:ascii="Calibri" w:hAnsi="Calibri" w:cs="Times New Roman"/>
                <w:b/>
                <w:i w:val="0"/>
                <w:sz w:val="20"/>
                <w:lang w:val="pl-PL"/>
              </w:rPr>
              <w:t>Ilość</w:t>
            </w:r>
          </w:p>
        </w:tc>
      </w:tr>
      <w:tr w:rsidR="00245181" w14:paraId="6F7B7C4C" w14:textId="77777777" w:rsidTr="00BD6E2A">
        <w:trPr>
          <w:trHeight w:val="521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579D" w14:textId="77777777" w:rsidR="00245181" w:rsidRPr="00235CA8" w:rsidRDefault="00235CA8" w:rsidP="00235CA8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i w:val="0"/>
                <w:sz w:val="20"/>
                <w:lang w:val="pl-PL"/>
              </w:rPr>
              <w:t>1.</w:t>
            </w:r>
          </w:p>
        </w:tc>
        <w:tc>
          <w:tcPr>
            <w:tcW w:w="36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FB7EE3C" w14:textId="09BA04AD" w:rsidR="00245181" w:rsidRPr="00F16CF1" w:rsidRDefault="00245181" w:rsidP="00235CA8">
            <w:pPr>
              <w:pStyle w:val="Tekstpodstawowy"/>
              <w:snapToGrid w:val="0"/>
              <w:ind w:right="18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F16CF1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 xml:space="preserve">Radiotelefon przenośny </w:t>
            </w:r>
            <w:r w:rsidR="00F16CF1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zawierający</w:t>
            </w:r>
            <w:r w:rsidRPr="00F16CF1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B6995" w14:textId="77777777" w:rsidR="00245181" w:rsidRPr="00235CA8" w:rsidRDefault="00245181" w:rsidP="00235CA8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E67A6" w14:textId="77777777" w:rsidR="00245181" w:rsidRPr="00235CA8" w:rsidRDefault="00245181" w:rsidP="00235CA8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B2227" w14:textId="77777777" w:rsidR="00245181" w:rsidRPr="00235CA8" w:rsidRDefault="00245181" w:rsidP="00235CA8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i w:val="0"/>
                <w:sz w:val="20"/>
                <w:lang w:val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9D34A" w14:textId="77777777" w:rsidR="00245181" w:rsidRPr="00235CA8" w:rsidRDefault="00245181" w:rsidP="00235CA8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</w:tr>
      <w:tr w:rsidR="00F16CF1" w14:paraId="38E8E64A" w14:textId="77777777" w:rsidTr="00BD6E2A">
        <w:trPr>
          <w:trHeight w:val="266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6C36" w14:textId="77777777" w:rsidR="00F16CF1" w:rsidRPr="00235CA8" w:rsidRDefault="00F16CF1" w:rsidP="00235CA8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7B05684" w14:textId="20505CFB" w:rsidR="00F16CF1" w:rsidRPr="002F5B94" w:rsidRDefault="00F16CF1" w:rsidP="00F16CF1">
            <w:pPr>
              <w:pStyle w:val="Tekstpodstawowy"/>
              <w:snapToGrid w:val="0"/>
              <w:ind w:right="18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1.1.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42BDBC7" w14:textId="43FB5AF4" w:rsidR="00F16CF1" w:rsidRPr="002F5B94" w:rsidRDefault="00F16CF1" w:rsidP="00BD6E2A">
            <w:pPr>
              <w:pStyle w:val="Tekstpodstawowy"/>
              <w:snapToGrid w:val="0"/>
              <w:ind w:right="18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 w:rsidRPr="002F5B94">
              <w:rPr>
                <w:rFonts w:ascii="Calibri" w:hAnsi="Calibri" w:cs="Times New Roman"/>
                <w:i w:val="0"/>
                <w:sz w:val="20"/>
                <w:lang w:val="pl-PL"/>
              </w:rPr>
              <w:t>Radiotelefon z niezbędnym</w:t>
            </w:r>
            <w:r w:rsidR="00BD6E2A">
              <w:rPr>
                <w:rFonts w:ascii="Calibri" w:hAnsi="Calibri" w:cs="Times New Roman"/>
                <w:i w:val="0"/>
                <w:sz w:val="20"/>
                <w:lang w:val="pl-PL"/>
              </w:rPr>
              <w:t xml:space="preserve"> </w:t>
            </w:r>
            <w:r w:rsidRPr="002F5B94">
              <w:rPr>
                <w:rFonts w:ascii="Calibri" w:hAnsi="Calibri" w:cs="Times New Roman"/>
                <w:i w:val="0"/>
                <w:sz w:val="20"/>
                <w:lang w:val="pl-PL"/>
              </w:rPr>
              <w:t>wyposażeniem</w:t>
            </w:r>
            <w:r w:rsidR="00BD6E2A">
              <w:rPr>
                <w:rFonts w:ascii="Calibri" w:hAnsi="Calibri" w:cs="Times New Roman"/>
                <w:i w:val="0"/>
                <w:sz w:val="20"/>
                <w:lang w:val="pl-PL"/>
              </w:rPr>
              <w:t xml:space="preserve"> </w:t>
            </w:r>
            <w:r w:rsidRPr="002F5B94">
              <w:rPr>
                <w:rFonts w:ascii="Calibri" w:hAnsi="Calibri" w:cs="Times New Roman"/>
                <w:i w:val="0"/>
                <w:sz w:val="20"/>
                <w:lang w:val="pl-PL"/>
              </w:rPr>
              <w:t>oraz</w:t>
            </w:r>
            <w:r w:rsidR="00BD6E2A">
              <w:rPr>
                <w:rFonts w:ascii="Calibri" w:hAnsi="Calibri" w:cs="Times New Roman"/>
                <w:i w:val="0"/>
                <w:sz w:val="20"/>
                <w:lang w:val="pl-PL"/>
              </w:rPr>
              <w:t xml:space="preserve"> </w:t>
            </w:r>
            <w:r w:rsidRPr="002F5B94">
              <w:rPr>
                <w:rFonts w:ascii="Calibri" w:hAnsi="Calibri" w:cs="Times New Roman"/>
                <w:i w:val="0"/>
                <w:sz w:val="20"/>
                <w:lang w:val="pl-PL"/>
              </w:rPr>
              <w:t>oprogramowaniem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3EC61" w14:textId="5D0000CF" w:rsidR="00F16CF1" w:rsidRPr="00235CA8" w:rsidRDefault="00F16CF1" w:rsidP="00235CA8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02AB0" w14:textId="77777777" w:rsidR="00F16CF1" w:rsidRPr="00235CA8" w:rsidRDefault="00F16CF1" w:rsidP="00235CA8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29FE4" w14:textId="77777777" w:rsidR="00F16CF1" w:rsidRPr="00235CA8" w:rsidRDefault="00F16CF1" w:rsidP="00235CA8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i w:val="0"/>
                <w:sz w:val="20"/>
                <w:lang w:val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D4B5" w14:textId="77777777" w:rsidR="00F16CF1" w:rsidRPr="00235CA8" w:rsidRDefault="00F16CF1" w:rsidP="00235CA8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</w:tr>
      <w:tr w:rsidR="00F16CF1" w14:paraId="5F43CFCA" w14:textId="77777777" w:rsidTr="00BD6E2A">
        <w:trPr>
          <w:trHeight w:val="266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8A1C" w14:textId="77777777" w:rsidR="00F16CF1" w:rsidRPr="00235CA8" w:rsidRDefault="00F16CF1" w:rsidP="00F16CF1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CDA3D39" w14:textId="50FD1FB2" w:rsidR="00F16CF1" w:rsidRPr="00235CA8" w:rsidRDefault="00F16CF1" w:rsidP="00F16CF1">
            <w:pPr>
              <w:pStyle w:val="Tekstpodstawowy"/>
              <w:snapToGrid w:val="0"/>
              <w:ind w:right="18"/>
              <w:jc w:val="right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1.</w:t>
            </w: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2</w:t>
            </w: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33BDFD2" w14:textId="77777777" w:rsidR="00F16CF1" w:rsidRPr="00235CA8" w:rsidRDefault="00F16CF1" w:rsidP="00BD6E2A">
            <w:pPr>
              <w:pStyle w:val="Tekstpodstawowy"/>
              <w:snapToGrid w:val="0"/>
              <w:ind w:right="18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i w:val="0"/>
                <w:sz w:val="20"/>
                <w:lang w:val="pl-PL"/>
              </w:rPr>
              <w:t xml:space="preserve">Antena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6B8083" w14:textId="42EFC3EB" w:rsidR="00F16CF1" w:rsidRPr="00235CA8" w:rsidRDefault="00F16CF1" w:rsidP="00F16CF1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2DDC0A" w14:textId="77777777" w:rsidR="00F16CF1" w:rsidRPr="00235CA8" w:rsidRDefault="00F16CF1" w:rsidP="00F16CF1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F12D2" w14:textId="77777777" w:rsidR="00F16CF1" w:rsidRPr="00235CA8" w:rsidRDefault="00F16CF1" w:rsidP="00F16CF1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i w:val="0"/>
                <w:sz w:val="20"/>
                <w:lang w:val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1DC0D" w14:textId="77777777" w:rsidR="00F16CF1" w:rsidRPr="00235CA8" w:rsidRDefault="00F16CF1" w:rsidP="00F16CF1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</w:tr>
      <w:tr w:rsidR="00F16CF1" w14:paraId="3BB49146" w14:textId="77777777" w:rsidTr="00BD6E2A">
        <w:trPr>
          <w:trHeight w:val="266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5E5" w14:textId="77777777" w:rsidR="00F16CF1" w:rsidRPr="00235CA8" w:rsidRDefault="00F16CF1" w:rsidP="00F16CF1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DF7000B" w14:textId="71AC213E" w:rsidR="00F16CF1" w:rsidRPr="00235CA8" w:rsidRDefault="00F16CF1" w:rsidP="00F16CF1">
            <w:pPr>
              <w:pStyle w:val="Tekstpodstawowy"/>
              <w:snapToGrid w:val="0"/>
              <w:ind w:right="18"/>
              <w:jc w:val="right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1.</w:t>
            </w: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3</w:t>
            </w: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775841D" w14:textId="77777777" w:rsidR="00F16CF1" w:rsidRPr="00235CA8" w:rsidRDefault="00F16CF1" w:rsidP="00BD6E2A">
            <w:pPr>
              <w:pStyle w:val="Tekstpodstawowy"/>
              <w:snapToGrid w:val="0"/>
              <w:ind w:right="18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Akumulator</w:t>
            </w:r>
            <w:r w:rsidRPr="00235CA8">
              <w:rPr>
                <w:rFonts w:ascii="Calibri" w:hAnsi="Calibri" w:cs="Times New Roman"/>
                <w:i w:val="0"/>
                <w:sz w:val="20"/>
                <w:lang w:val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C97544" w14:textId="2C759F85" w:rsidR="00F16CF1" w:rsidRPr="00235CA8" w:rsidRDefault="00F16CF1" w:rsidP="00F16CF1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A4B8A7" w14:textId="77777777" w:rsidR="00F16CF1" w:rsidRPr="00235CA8" w:rsidRDefault="00F16CF1" w:rsidP="00F16CF1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C9763" w14:textId="77777777" w:rsidR="00F16CF1" w:rsidRPr="00235CA8" w:rsidRDefault="00F16CF1" w:rsidP="00F16CF1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i w:val="0"/>
                <w:sz w:val="20"/>
                <w:lang w:val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89E10" w14:textId="77777777" w:rsidR="00F16CF1" w:rsidRPr="00235CA8" w:rsidRDefault="00F16CF1" w:rsidP="00F16CF1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</w:tr>
      <w:tr w:rsidR="00F16CF1" w14:paraId="3EFEFBE9" w14:textId="77777777" w:rsidTr="00BD6E2A">
        <w:trPr>
          <w:trHeight w:val="266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EC85" w14:textId="77777777" w:rsidR="00F16CF1" w:rsidRPr="00235CA8" w:rsidRDefault="00F16CF1" w:rsidP="00F16CF1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4BF65BC" w14:textId="33F4656D" w:rsidR="00F16CF1" w:rsidRPr="00235CA8" w:rsidRDefault="00F16CF1" w:rsidP="00F16CF1">
            <w:pPr>
              <w:pStyle w:val="Tekstpodstawowy"/>
              <w:snapToGrid w:val="0"/>
              <w:ind w:right="18"/>
              <w:jc w:val="right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1.</w:t>
            </w: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4</w:t>
            </w: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07B0D96" w14:textId="77777777" w:rsidR="00F16CF1" w:rsidRPr="00235CA8" w:rsidRDefault="00F16CF1" w:rsidP="00BD6E2A">
            <w:pPr>
              <w:pStyle w:val="Tekstpodstawowy"/>
              <w:snapToGrid w:val="0"/>
              <w:ind w:right="18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i w:val="0"/>
                <w:sz w:val="20"/>
                <w:lang w:val="pl-PL"/>
              </w:rPr>
              <w:t>Klips</w:t>
            </w:r>
            <w:r>
              <w:rPr>
                <w:rFonts w:ascii="Calibri" w:hAnsi="Calibri" w:cs="Times New Roman"/>
                <w:i w:val="0"/>
                <w:sz w:val="20"/>
                <w:lang w:val="pl-PL"/>
              </w:rPr>
              <w:t xml:space="preserve"> do paska</w:t>
            </w:r>
            <w:r w:rsidRPr="00235CA8">
              <w:rPr>
                <w:rFonts w:ascii="Calibri" w:hAnsi="Calibri" w:cs="Times New Roman"/>
                <w:i w:val="0"/>
                <w:sz w:val="20"/>
                <w:lang w:val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AEB8B5" w14:textId="7C8E0C4E" w:rsidR="00F16CF1" w:rsidRPr="00235CA8" w:rsidRDefault="00F16CF1" w:rsidP="00F16CF1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0E8AC" w14:textId="77777777" w:rsidR="00F16CF1" w:rsidRPr="00235CA8" w:rsidRDefault="00F16CF1" w:rsidP="00F16CF1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ADE22" w14:textId="77777777" w:rsidR="00F16CF1" w:rsidRPr="00235CA8" w:rsidRDefault="00F16CF1" w:rsidP="00F16CF1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 w:rsidRPr="00235CA8">
              <w:rPr>
                <w:rFonts w:ascii="Calibri" w:hAnsi="Calibri" w:cs="Times New Roman"/>
                <w:i w:val="0"/>
                <w:sz w:val="20"/>
                <w:lang w:val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89B6A" w14:textId="77777777" w:rsidR="00F16CF1" w:rsidRPr="00235CA8" w:rsidRDefault="00F16CF1" w:rsidP="00F16CF1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</w:tr>
      <w:tr w:rsidR="00C3721D" w14:paraId="403F6C8C" w14:textId="77777777" w:rsidTr="00BD6E2A">
        <w:trPr>
          <w:trHeight w:val="26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01A5" w14:textId="460BDD2E" w:rsidR="00C3721D" w:rsidRPr="00235CA8" w:rsidRDefault="00C3721D" w:rsidP="00235CA8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2</w:t>
            </w:r>
            <w:r w:rsidR="00F16CF1">
              <w:rPr>
                <w:rFonts w:ascii="Calibri" w:hAnsi="Calibri" w:cs="Times New Roman"/>
                <w:i w:val="0"/>
                <w:sz w:val="20"/>
                <w:lang w:val="pl-PL"/>
              </w:rPr>
              <w:t>.</w:t>
            </w:r>
          </w:p>
        </w:tc>
        <w:tc>
          <w:tcPr>
            <w:tcW w:w="36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F32F548" w14:textId="77777777" w:rsidR="00C3721D" w:rsidRPr="00235CA8" w:rsidRDefault="00B418D6" w:rsidP="00BD6E2A">
            <w:pPr>
              <w:pStyle w:val="Tekstpodstawowy"/>
              <w:snapToGrid w:val="0"/>
              <w:ind w:right="18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Ładowarka jednostanowiskowa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87292" w14:textId="77777777" w:rsidR="00C3721D" w:rsidRPr="00235CA8" w:rsidRDefault="00C3721D" w:rsidP="00235CA8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501358" w14:textId="77777777" w:rsidR="00C3721D" w:rsidRPr="00235CA8" w:rsidRDefault="00C3721D" w:rsidP="00235CA8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02FBAD" w14:textId="77777777" w:rsidR="00C3721D" w:rsidRPr="00235CA8" w:rsidRDefault="00B418D6" w:rsidP="00235CA8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DD41E" w14:textId="77777777" w:rsidR="00C3721D" w:rsidRPr="00235CA8" w:rsidRDefault="00C3721D" w:rsidP="00235CA8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</w:tr>
      <w:tr w:rsidR="00F16CF1" w14:paraId="0265D752" w14:textId="77777777" w:rsidTr="00BD6E2A">
        <w:trPr>
          <w:trHeight w:val="26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D4E8" w14:textId="46C11DF7" w:rsidR="00F16CF1" w:rsidRDefault="00F16CF1" w:rsidP="00235CA8">
            <w:pPr>
              <w:pStyle w:val="Tekstpodstawowy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 xml:space="preserve">3. </w:t>
            </w:r>
          </w:p>
        </w:tc>
        <w:tc>
          <w:tcPr>
            <w:tcW w:w="36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E3C1AA" w14:textId="7D8C5FED" w:rsidR="00F16CF1" w:rsidRDefault="00F16CF1" w:rsidP="00BD6E2A">
            <w:pPr>
              <w:pStyle w:val="Tekstpodstawowy"/>
              <w:snapToGrid w:val="0"/>
              <w:ind w:right="18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 w:rsidRPr="00F16CF1">
              <w:rPr>
                <w:rFonts w:ascii="Calibri" w:hAnsi="Calibri" w:cs="Times New Roman"/>
                <w:i w:val="0"/>
                <w:sz w:val="20"/>
                <w:lang w:val="pl-PL"/>
              </w:rPr>
              <w:t xml:space="preserve">Przewód do programowania </w:t>
            </w:r>
            <w:proofErr w:type="spellStart"/>
            <w:r w:rsidRPr="00F16CF1">
              <w:rPr>
                <w:rFonts w:ascii="Calibri" w:hAnsi="Calibri" w:cs="Times New Roman"/>
                <w:i w:val="0"/>
                <w:sz w:val="20"/>
                <w:lang w:val="pl-PL"/>
              </w:rPr>
              <w:t>r</w:t>
            </w:r>
            <w:r w:rsidR="00597FAE">
              <w:rPr>
                <w:rFonts w:ascii="Calibri" w:hAnsi="Calibri" w:cs="Times New Roman"/>
                <w:i w:val="0"/>
                <w:sz w:val="20"/>
                <w:lang w:val="pl-PL"/>
              </w:rPr>
              <w:t>adiotel</w:t>
            </w:r>
            <w:proofErr w:type="spellEnd"/>
            <w:r w:rsidR="00597FAE">
              <w:rPr>
                <w:rFonts w:ascii="Calibri" w:hAnsi="Calibri" w:cs="Times New Roman"/>
                <w:i w:val="0"/>
                <w:sz w:val="20"/>
                <w:lang w:val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897A7E" w14:textId="77777777" w:rsidR="00F16CF1" w:rsidRPr="00235CA8" w:rsidRDefault="00F16CF1" w:rsidP="00235CA8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2CDE2F" w14:textId="77777777" w:rsidR="00F16CF1" w:rsidRPr="00235CA8" w:rsidRDefault="00F16CF1" w:rsidP="00235CA8">
            <w:pPr>
              <w:pStyle w:val="Tekstpodstawowy"/>
              <w:snapToGrid w:val="0"/>
              <w:ind w:right="113"/>
              <w:jc w:val="left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48393" w14:textId="02DF3518" w:rsidR="00F16CF1" w:rsidRDefault="00C86A54" w:rsidP="00235CA8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i w:val="0"/>
                <w:sz w:val="20"/>
                <w:lang w:val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8515B" w14:textId="77777777" w:rsidR="00F16CF1" w:rsidRPr="00235CA8" w:rsidRDefault="00F16CF1" w:rsidP="00235CA8">
            <w:pPr>
              <w:pStyle w:val="Tekstpodstawowy"/>
              <w:snapToGrid w:val="0"/>
              <w:ind w:right="113"/>
              <w:jc w:val="center"/>
              <w:rPr>
                <w:rFonts w:ascii="Calibri" w:hAnsi="Calibri" w:cs="Times New Roman"/>
                <w:i w:val="0"/>
                <w:sz w:val="20"/>
                <w:lang w:val="pl-PL"/>
              </w:rPr>
            </w:pPr>
          </w:p>
        </w:tc>
      </w:tr>
    </w:tbl>
    <w:p w14:paraId="5C34150B" w14:textId="77777777" w:rsidR="00245181" w:rsidRDefault="00245181">
      <w:pPr>
        <w:pStyle w:val="Tekstpodstawowy"/>
        <w:rPr>
          <w:rFonts w:ascii="Times New Roman" w:hAnsi="Times New Roman" w:cs="Times New Roman"/>
          <w:bCs/>
          <w:i w:val="0"/>
          <w:sz w:val="20"/>
        </w:rPr>
      </w:pPr>
    </w:p>
    <w:tbl>
      <w:tblPr>
        <w:tblW w:w="9898" w:type="dxa"/>
        <w:tblInd w:w="-136" w:type="dxa"/>
        <w:tblLayout w:type="fixed"/>
        <w:tblLook w:val="0000" w:firstRow="0" w:lastRow="0" w:firstColumn="0" w:lastColumn="0" w:noHBand="0" w:noVBand="0"/>
      </w:tblPr>
      <w:tblGrid>
        <w:gridCol w:w="4624"/>
        <w:gridCol w:w="567"/>
        <w:gridCol w:w="4677"/>
        <w:gridCol w:w="30"/>
      </w:tblGrid>
      <w:tr w:rsidR="00245181" w14:paraId="11DEC13D" w14:textId="77777777" w:rsidTr="00EC0400">
        <w:trPr>
          <w:trHeight w:val="213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82D33" w14:textId="77777777" w:rsidR="00245181" w:rsidRPr="002F5B94" w:rsidRDefault="00245181" w:rsidP="002F5B94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2F5B94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Podpis osoby odbierającej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vAlign w:val="center"/>
          </w:tcPr>
          <w:p w14:paraId="1B8ACE14" w14:textId="77777777" w:rsidR="00245181" w:rsidRDefault="00245181" w:rsidP="002F5B94">
            <w:pPr>
              <w:pStyle w:val="Tekstpodstawowy"/>
              <w:snapToGrid w:val="0"/>
              <w:jc w:val="left"/>
              <w:rPr>
                <w:rFonts w:ascii="Times New Roman" w:hAnsi="Times New Roman" w:cs="Times New Roman"/>
                <w:sz w:val="20"/>
                <w:lang w:val="pl-PL"/>
              </w:rPr>
            </w:pP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092DC" w14:textId="77777777" w:rsidR="00245181" w:rsidRPr="002F5B94" w:rsidRDefault="00245181" w:rsidP="002F5B94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2F5B94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W imieniu Wykonawc</w:t>
            </w:r>
            <w:r w:rsidR="002F5B94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y</w:t>
            </w:r>
          </w:p>
        </w:tc>
      </w:tr>
      <w:tr w:rsidR="00245181" w14:paraId="59275D45" w14:textId="77777777" w:rsidTr="00EC0400">
        <w:trPr>
          <w:trHeight w:val="1068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8074B" w14:textId="77777777" w:rsidR="00245181" w:rsidRDefault="00245181" w:rsidP="002F5B94">
            <w:pPr>
              <w:pStyle w:val="Tekstpodstawowy"/>
              <w:snapToGrid w:val="0"/>
              <w:jc w:val="left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  <w:vAlign w:val="center"/>
          </w:tcPr>
          <w:p w14:paraId="2E2CA2B0" w14:textId="77777777" w:rsidR="00245181" w:rsidRDefault="00245181" w:rsidP="002F5B94">
            <w:pPr>
              <w:pStyle w:val="Tekstpodstawowy"/>
              <w:jc w:val="left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9F6A2" w14:textId="77777777" w:rsidR="00245181" w:rsidRDefault="00245181" w:rsidP="002F5B94">
            <w:pPr>
              <w:pStyle w:val="Tekstpodstawowy"/>
              <w:snapToGrid w:val="0"/>
              <w:jc w:val="left"/>
              <w:rPr>
                <w:rFonts w:ascii="Times New Roman" w:hAnsi="Times New Roman" w:cs="Times New Roman"/>
                <w:sz w:val="20"/>
                <w:lang w:val="pl-PL"/>
              </w:rPr>
            </w:pPr>
          </w:p>
        </w:tc>
      </w:tr>
      <w:tr w:rsidR="00245181" w14:paraId="700A06E6" w14:textId="77777777" w:rsidTr="00EC0400">
        <w:trPr>
          <w:trHeight w:val="340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217A7" w14:textId="77777777" w:rsidR="00245181" w:rsidRPr="002F5B94" w:rsidRDefault="00245181" w:rsidP="002F5B94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2F5B94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podpis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vAlign w:val="center"/>
          </w:tcPr>
          <w:p w14:paraId="5AC24313" w14:textId="77777777" w:rsidR="00245181" w:rsidRDefault="00245181" w:rsidP="002F5B94">
            <w:pPr>
              <w:snapToGrid w:val="0"/>
              <w:rPr>
                <w:bCs/>
                <w:sz w:val="20"/>
              </w:rPr>
            </w:pP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40ED6" w14:textId="77777777" w:rsidR="00245181" w:rsidRPr="002F5B94" w:rsidRDefault="00245181" w:rsidP="002F5B94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2F5B94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podpis</w:t>
            </w:r>
          </w:p>
        </w:tc>
      </w:tr>
      <w:tr w:rsidR="00245181" w14:paraId="5924B16E" w14:textId="77777777" w:rsidTr="00EC0400">
        <w:trPr>
          <w:gridAfter w:val="1"/>
          <w:wAfter w:w="30" w:type="dxa"/>
          <w:trHeight w:val="340"/>
        </w:trPr>
        <w:tc>
          <w:tcPr>
            <w:tcW w:w="4624" w:type="dxa"/>
            <w:tcBorders>
              <w:top w:val="single" w:sz="4" w:space="0" w:color="000000"/>
              <w:bottom w:val="single" w:sz="4" w:space="0" w:color="000000"/>
            </w:tcBorders>
          </w:tcPr>
          <w:p w14:paraId="4BB7999E" w14:textId="77777777" w:rsidR="00245181" w:rsidRDefault="00245181">
            <w:pPr>
              <w:pStyle w:val="Tekstpodstawowy"/>
              <w:snapToGrid w:val="0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</w:p>
        </w:tc>
        <w:tc>
          <w:tcPr>
            <w:tcW w:w="567" w:type="dxa"/>
          </w:tcPr>
          <w:p w14:paraId="5D8D2A2C" w14:textId="77777777" w:rsidR="00245181" w:rsidRDefault="00245181">
            <w:pPr>
              <w:snapToGrid w:val="0"/>
              <w:rPr>
                <w:bCs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000000"/>
            </w:tcBorders>
          </w:tcPr>
          <w:p w14:paraId="0B97C9C8" w14:textId="77777777" w:rsidR="00245181" w:rsidRDefault="00245181">
            <w:pPr>
              <w:pStyle w:val="Tekstpodstawowy"/>
              <w:snapToGrid w:val="0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</w:p>
        </w:tc>
      </w:tr>
      <w:tr w:rsidR="00245181" w14:paraId="2A53D6E1" w14:textId="77777777" w:rsidTr="00EC0400">
        <w:trPr>
          <w:gridAfter w:val="1"/>
          <w:wAfter w:w="30" w:type="dxa"/>
          <w:trHeight w:val="213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7B681" w14:textId="77777777" w:rsidR="00245181" w:rsidRPr="002F5B94" w:rsidRDefault="00245181" w:rsidP="002F5B94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 w:rsidRPr="002F5B94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 xml:space="preserve">Podpis Kierownika jednostki  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75E16221" w14:textId="77777777" w:rsidR="00245181" w:rsidRDefault="00245181">
            <w:pPr>
              <w:pStyle w:val="Tekstpodstawowy"/>
              <w:snapToGrid w:val="0"/>
              <w:rPr>
                <w:rFonts w:ascii="Times New Roman" w:hAnsi="Times New Roman" w:cs="Times New Roman"/>
                <w:sz w:val="20"/>
                <w:lang w:val="pl-PL"/>
              </w:rPr>
            </w:pPr>
          </w:p>
        </w:tc>
        <w:tc>
          <w:tcPr>
            <w:tcW w:w="4677" w:type="dxa"/>
          </w:tcPr>
          <w:p w14:paraId="627E8226" w14:textId="77777777" w:rsidR="00245181" w:rsidRDefault="00245181">
            <w:pPr>
              <w:pStyle w:val="Tekstpodstawowy"/>
              <w:snapToGrid w:val="0"/>
              <w:rPr>
                <w:rFonts w:ascii="Times New Roman" w:hAnsi="Times New Roman" w:cs="Times New Roman"/>
                <w:sz w:val="20"/>
                <w:lang w:val="pl-PL"/>
              </w:rPr>
            </w:pPr>
          </w:p>
        </w:tc>
      </w:tr>
      <w:tr w:rsidR="00245181" w14:paraId="56E26C25" w14:textId="77777777" w:rsidTr="00EC0400">
        <w:trPr>
          <w:gridAfter w:val="1"/>
          <w:wAfter w:w="30" w:type="dxa"/>
          <w:trHeight w:val="1012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73EDE" w14:textId="77777777" w:rsidR="00245181" w:rsidRPr="002F5B94" w:rsidRDefault="00245181" w:rsidP="002F5B94">
            <w:pPr>
              <w:pStyle w:val="Tekstpodstawowy"/>
              <w:snapToGrid w:val="0"/>
              <w:jc w:val="left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2CE3AF47" w14:textId="77777777" w:rsidR="00245181" w:rsidRDefault="00245181">
            <w:pPr>
              <w:pStyle w:val="Tekstpodstawowy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</w:p>
        </w:tc>
        <w:tc>
          <w:tcPr>
            <w:tcW w:w="4677" w:type="dxa"/>
          </w:tcPr>
          <w:p w14:paraId="35C80E89" w14:textId="77777777" w:rsidR="00245181" w:rsidRDefault="00245181">
            <w:pPr>
              <w:pStyle w:val="Tekstpodstawowy"/>
              <w:snapToGrid w:val="0"/>
              <w:rPr>
                <w:rFonts w:ascii="Times New Roman" w:hAnsi="Times New Roman" w:cs="Times New Roman"/>
                <w:sz w:val="20"/>
                <w:lang w:val="pl-PL"/>
              </w:rPr>
            </w:pPr>
          </w:p>
        </w:tc>
      </w:tr>
      <w:tr w:rsidR="00245181" w14:paraId="18B7019B" w14:textId="77777777" w:rsidTr="00EC0400">
        <w:trPr>
          <w:gridAfter w:val="1"/>
          <w:wAfter w:w="30" w:type="dxa"/>
          <w:trHeight w:val="340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BA121" w14:textId="77777777" w:rsidR="00245181" w:rsidRPr="002F5B94" w:rsidRDefault="00EC4F60" w:rsidP="002F5B94">
            <w:pPr>
              <w:pStyle w:val="Tekstpodstawowy"/>
              <w:ind w:right="113"/>
              <w:jc w:val="left"/>
              <w:rPr>
                <w:rFonts w:ascii="Calibri" w:hAnsi="Calibri" w:cs="Times New Roman"/>
                <w:bCs/>
                <w:i w:val="0"/>
                <w:sz w:val="20"/>
                <w:lang w:val="pl-PL"/>
              </w:rPr>
            </w:pPr>
            <w:r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 xml:space="preserve">pieczątka i </w:t>
            </w:r>
            <w:r w:rsidR="00245181" w:rsidRPr="002F5B94">
              <w:rPr>
                <w:rFonts w:ascii="Calibri" w:hAnsi="Calibri" w:cs="Times New Roman"/>
                <w:bCs/>
                <w:i w:val="0"/>
                <w:sz w:val="20"/>
                <w:lang w:val="pl-PL"/>
              </w:rPr>
              <w:t>podpis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21415917" w14:textId="77777777" w:rsidR="00245181" w:rsidRDefault="00245181">
            <w:pPr>
              <w:snapToGrid w:val="0"/>
              <w:rPr>
                <w:bCs/>
                <w:sz w:val="20"/>
              </w:rPr>
            </w:pPr>
          </w:p>
        </w:tc>
        <w:tc>
          <w:tcPr>
            <w:tcW w:w="4677" w:type="dxa"/>
          </w:tcPr>
          <w:p w14:paraId="6303829F" w14:textId="77777777" w:rsidR="00245181" w:rsidRDefault="00245181">
            <w:pPr>
              <w:pStyle w:val="Tekstpodstawowy"/>
              <w:snapToGrid w:val="0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</w:p>
        </w:tc>
      </w:tr>
    </w:tbl>
    <w:p w14:paraId="3FC543BE" w14:textId="77777777" w:rsidR="00EC0400" w:rsidRDefault="00EC0400" w:rsidP="00EC0400">
      <w:pPr>
        <w:suppressAutoHyphens w:val="0"/>
        <w:jc w:val="right"/>
        <w:rPr>
          <w:rFonts w:ascii="Calibri" w:hAnsi="Calibri"/>
          <w:sz w:val="22"/>
          <w:szCs w:val="22"/>
        </w:rPr>
      </w:pPr>
    </w:p>
    <w:sectPr w:rsidR="00EC0400" w:rsidSect="009263BE">
      <w:pgSz w:w="11906" w:h="16838"/>
      <w:pgMar w:top="567" w:right="1376" w:bottom="1135" w:left="1134" w:header="708" w:footer="708" w:gutter="0"/>
      <w:cols w:space="708"/>
      <w:docGrid w:linePitch="60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9175C" w14:textId="77777777" w:rsidR="003328FF" w:rsidRDefault="003328FF" w:rsidP="000D018A">
      <w:r>
        <w:separator/>
      </w:r>
    </w:p>
  </w:endnote>
  <w:endnote w:type="continuationSeparator" w:id="0">
    <w:p w14:paraId="64FD03D6" w14:textId="77777777" w:rsidR="003328FF" w:rsidRDefault="003328FF" w:rsidP="000D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EC7F8" w14:textId="77777777" w:rsidR="003328FF" w:rsidRDefault="003328FF" w:rsidP="000D018A">
      <w:r>
        <w:separator/>
      </w:r>
    </w:p>
  </w:footnote>
  <w:footnote w:type="continuationSeparator" w:id="0">
    <w:p w14:paraId="380E271C" w14:textId="77777777" w:rsidR="003328FF" w:rsidRDefault="003328FF" w:rsidP="000D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wanie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b w:val="0"/>
        <w:bCs/>
        <w:sz w:val="2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847520552">
    <w:abstractNumId w:val="0"/>
  </w:num>
  <w:num w:numId="2" w16cid:durableId="12615637">
    <w:abstractNumId w:val="1"/>
  </w:num>
  <w:num w:numId="3" w16cid:durableId="1935475037">
    <w:abstractNumId w:val="2"/>
  </w:num>
  <w:num w:numId="4" w16cid:durableId="1895502297">
    <w:abstractNumId w:val="3"/>
  </w:num>
  <w:num w:numId="5" w16cid:durableId="763452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18A"/>
    <w:rsid w:val="0000189C"/>
    <w:rsid w:val="00024CE2"/>
    <w:rsid w:val="000552D7"/>
    <w:rsid w:val="000D018A"/>
    <w:rsid w:val="00117072"/>
    <w:rsid w:val="001B4CBD"/>
    <w:rsid w:val="00235CA8"/>
    <w:rsid w:val="00245181"/>
    <w:rsid w:val="00291DA6"/>
    <w:rsid w:val="002F5B94"/>
    <w:rsid w:val="003328FF"/>
    <w:rsid w:val="004B6B6C"/>
    <w:rsid w:val="00597FAE"/>
    <w:rsid w:val="005A4C7E"/>
    <w:rsid w:val="00652864"/>
    <w:rsid w:val="006D1713"/>
    <w:rsid w:val="006D2901"/>
    <w:rsid w:val="00716DF5"/>
    <w:rsid w:val="007A1AEE"/>
    <w:rsid w:val="0085776C"/>
    <w:rsid w:val="008C369D"/>
    <w:rsid w:val="009263BE"/>
    <w:rsid w:val="009519F8"/>
    <w:rsid w:val="009967C4"/>
    <w:rsid w:val="00A94202"/>
    <w:rsid w:val="00AE7B36"/>
    <w:rsid w:val="00B35E7C"/>
    <w:rsid w:val="00B418D6"/>
    <w:rsid w:val="00BD07BB"/>
    <w:rsid w:val="00BD6E2A"/>
    <w:rsid w:val="00C100A4"/>
    <w:rsid w:val="00C17F30"/>
    <w:rsid w:val="00C3721D"/>
    <w:rsid w:val="00C86A54"/>
    <w:rsid w:val="00EC0400"/>
    <w:rsid w:val="00EC4F60"/>
    <w:rsid w:val="00F05864"/>
    <w:rsid w:val="00F1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4A0D5EF"/>
  <w15:docId w15:val="{114B319D-F9E8-49C7-8659-B830EA3F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6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outlineLvl w:val="0"/>
    </w:pPr>
    <w:rPr>
      <w:rFonts w:ascii="Arial" w:hAnsi="Arial" w:cs="Arial"/>
      <w:b/>
      <w:spacing w:val="15"/>
      <w:sz w:val="24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spacing w:line="360" w:lineRule="auto"/>
      <w:jc w:val="center"/>
      <w:outlineLvl w:val="1"/>
    </w:pPr>
    <w:rPr>
      <w:rFonts w:ascii="Arial" w:hAnsi="Arial" w:cs="Arial"/>
      <w:b/>
      <w:i/>
      <w:sz w:val="24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  <w:sz w:val="28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rFonts w:ascii="Arial" w:hAnsi="Arial" w:cs="Arial"/>
      <w:i/>
      <w:color w:val="000000"/>
      <w:sz w:val="20"/>
      <w:lang w:val="x-none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sz w:val="22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outlineLvl w:val="5"/>
    </w:pPr>
    <w:rPr>
      <w:rFonts w:ascii="Arial" w:hAnsi="Arial" w:cs="Arial"/>
      <w:b/>
      <w:sz w:val="22"/>
      <w:lang w:val="en-US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jc w:val="center"/>
      <w:outlineLvl w:val="6"/>
    </w:pPr>
    <w:rPr>
      <w:b/>
      <w:sz w:val="24"/>
      <w:lang w:val="x-non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b/>
      <w:color w:val="000000"/>
      <w:sz w:val="22"/>
      <w:lang w:val="x-non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0"/>
      </w:tabs>
      <w:jc w:val="center"/>
      <w:outlineLvl w:val="8"/>
    </w:pPr>
    <w:rPr>
      <w:b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i/>
      <w:sz w:val="22"/>
      <w:szCs w:val="22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Calibri" w:hAnsi="Calibri" w:cs="Calibri"/>
      <w:b w:val="0"/>
      <w:bCs/>
      <w:sz w:val="20"/>
      <w:lang w:val="pl-P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Calibri" w:hAnsi="Calibri" w:cs="Calibri"/>
      <w:b w:val="0"/>
      <w:bCs/>
      <w:sz w:val="20"/>
      <w:lang w:val="pl-P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Calibri" w:hAnsi="Calibri" w:cs="Calibri" w:hint="default"/>
      <w:sz w:val="20"/>
      <w:szCs w:val="20"/>
    </w:rPr>
  </w:style>
  <w:style w:type="character" w:customStyle="1" w:styleId="WW8Num10z0">
    <w:name w:val="WW8Num10z0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4">
    <w:name w:val="WW8Num11z4"/>
  </w:style>
  <w:style w:type="character" w:customStyle="1" w:styleId="WW8Num12z0">
    <w:name w:val="WW8Num12z0"/>
    <w:rPr>
      <w:rFonts w:ascii="Times New Roman" w:eastAsia="SimSun" w:hAnsi="Times New Roman" w:cs="Times New Roman" w:hint="default"/>
      <w:szCs w:val="22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ascii="Wingdings 2" w:hAnsi="Wingdings 2" w:cs="StarSymbol"/>
      <w:sz w:val="18"/>
      <w:szCs w:val="18"/>
    </w:rPr>
  </w:style>
  <w:style w:type="character" w:customStyle="1" w:styleId="WW8Num16z0">
    <w:name w:val="WW8Num16z0"/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  <w:color w:val="FF0000"/>
      <w:sz w:val="22"/>
      <w:szCs w:val="22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20z0">
    <w:name w:val="WW8Num20z0"/>
    <w:rPr>
      <w:rFonts w:hint="default"/>
      <w:b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4">
    <w:name w:val="WW8Num22z4"/>
    <w:rPr>
      <w:rFonts w:ascii="Courier New" w:hAnsi="Courier New" w:cs="Times New Roman" w:hint="default"/>
    </w:rPr>
  </w:style>
  <w:style w:type="character" w:customStyle="1" w:styleId="WW8Num23z0">
    <w:name w:val="WW8Num23z0"/>
    <w:rPr>
      <w:rFonts w:ascii="Arial" w:hAnsi="Arial" w:cs="Arial" w:hint="default"/>
    </w:rPr>
  </w:style>
  <w:style w:type="character" w:customStyle="1" w:styleId="WW8Num24z0">
    <w:name w:val="WW8Num24z0"/>
    <w:rPr>
      <w:rFonts w:ascii="Times New Roman" w:hAnsi="Times New Roman" w:cs="Times New Roman" w:hint="default"/>
      <w:szCs w:val="22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  <w:rPr>
      <w:rFonts w:ascii="Times New Roman" w:hAnsi="Times New Roman" w:cs="Times New Roman"/>
      <w:szCs w:val="22"/>
      <w:lang w:val="pl-PL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27z1">
    <w:name w:val="WW8Num27z1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hint="default"/>
      <w:sz w:val="22"/>
      <w:szCs w:val="22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30z0">
    <w:name w:val="WW8Num30z0"/>
    <w:rPr>
      <w:rFonts w:ascii="Symbol" w:eastAsia="Times New Roman" w:hAnsi="Symbol" w:cs="Times New Roman" w:hint="default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4">
    <w:name w:val="WW8Num34z4"/>
  </w:style>
  <w:style w:type="character" w:customStyle="1" w:styleId="WW8Num35z0">
    <w:name w:val="WW8Num35z0"/>
    <w:rPr>
      <w:rFonts w:hint="default"/>
      <w:sz w:val="22"/>
      <w:szCs w:val="22"/>
    </w:rPr>
  </w:style>
  <w:style w:type="character" w:customStyle="1" w:styleId="WW8Num36z0">
    <w:name w:val="WW8Num36z0"/>
    <w:rPr>
      <w:rFonts w:ascii="Times New Roman" w:hAnsi="Times New Roman" w:cs="Times New Roman" w:hint="default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  <w:sz w:val="22"/>
      <w:szCs w:val="22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4">
    <w:name w:val="WW8Num37z4"/>
  </w:style>
  <w:style w:type="character" w:customStyle="1" w:styleId="WW8Num38z0">
    <w:name w:val="WW8Num38z0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9z0">
    <w:name w:val="WW8Num39z0"/>
    <w:rPr>
      <w:rFonts w:ascii="Symbol" w:hAnsi="Symbol" w:cs="Symbol" w:hint="default"/>
    </w:rPr>
  </w:style>
  <w:style w:type="character" w:customStyle="1" w:styleId="WW8Num40z0">
    <w:name w:val="WW8Num40z0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4">
    <w:name w:val="WW8Num43z4"/>
    <w:rPr>
      <w:rFonts w:ascii="Courier New" w:hAnsi="Courier New" w:cs="Times New Roman" w:hint="default"/>
    </w:rPr>
  </w:style>
  <w:style w:type="character" w:customStyle="1" w:styleId="WW8Num44z0">
    <w:name w:val="WW8Num44z0"/>
  </w:style>
  <w:style w:type="character" w:customStyle="1" w:styleId="WW8Num45z0">
    <w:name w:val="WW8Num45z0"/>
    <w:rPr>
      <w:rFonts w:ascii="Symbol" w:hAnsi="Symbol" w:cs="Symbol" w:hint="default"/>
    </w:rPr>
  </w:style>
  <w:style w:type="character" w:customStyle="1" w:styleId="WW8Num46z0">
    <w:name w:val="WW8Num46z0"/>
    <w:rPr>
      <w:sz w:val="22"/>
      <w:szCs w:val="22"/>
    </w:rPr>
  </w:style>
  <w:style w:type="character" w:customStyle="1" w:styleId="WW8Num47z0">
    <w:name w:val="WW8Num47z0"/>
  </w:style>
  <w:style w:type="character" w:customStyle="1" w:styleId="WW8Num48z0">
    <w:name w:val="WW8Num48z0"/>
    <w:rPr>
      <w:rFonts w:ascii="Times New Roman" w:hAnsi="Times New Roman" w:cs="Times New Roman" w:hint="default"/>
      <w:sz w:val="20"/>
      <w:lang w:val="pl-PL"/>
    </w:rPr>
  </w:style>
  <w:style w:type="character" w:customStyle="1" w:styleId="WW8Num49z0">
    <w:name w:val="WW8Num49z0"/>
    <w:rPr>
      <w:rFonts w:ascii="Times New Roman" w:hAnsi="Times New Roman" w:cs="Times New Roman" w:hint="default"/>
      <w:b w:val="0"/>
      <w:bCs/>
      <w:iCs/>
      <w:sz w:val="24"/>
      <w:szCs w:val="24"/>
    </w:rPr>
  </w:style>
  <w:style w:type="character" w:customStyle="1" w:styleId="WW8Num50z0">
    <w:name w:val="WW8Num50z0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hAnsi="Arial" w:cs="Arial" w:hint="default"/>
    </w:rPr>
  </w:style>
  <w:style w:type="character" w:customStyle="1" w:styleId="WW8Num53z0">
    <w:name w:val="WW8Num53z0"/>
    <w:rPr>
      <w:rFonts w:hint="default"/>
    </w:rPr>
  </w:style>
  <w:style w:type="character" w:customStyle="1" w:styleId="WW8Num54z0">
    <w:name w:val="WW8Num54z0"/>
    <w:rPr>
      <w:rFonts w:ascii="Calibri" w:eastAsia="Arial" w:hAnsi="Calibri" w:cs="Calibri" w:hint="default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55z0">
    <w:name w:val="WW8Num55z0"/>
    <w:rPr>
      <w:rFonts w:hint="default"/>
    </w:rPr>
  </w:style>
  <w:style w:type="character" w:customStyle="1" w:styleId="WW8Num56z0">
    <w:name w:val="WW8Num56z0"/>
    <w:rPr>
      <w:sz w:val="22"/>
      <w:szCs w:val="22"/>
    </w:rPr>
  </w:style>
  <w:style w:type="character" w:customStyle="1" w:styleId="WW8Num57z0">
    <w:name w:val="WW8Num57z0"/>
    <w:rPr>
      <w:rFonts w:hint="default"/>
    </w:rPr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bCs/>
      <w:iCs/>
      <w:sz w:val="22"/>
      <w:szCs w:val="22"/>
    </w:rPr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  <w:rPr>
      <w:rFonts w:ascii="Courier New" w:hAnsi="Courier New" w:cs="Courier New" w:hint="default"/>
    </w:rPr>
  </w:style>
  <w:style w:type="character" w:customStyle="1" w:styleId="WW8Num60z2">
    <w:name w:val="WW8Num60z2"/>
    <w:rPr>
      <w:rFonts w:ascii="Wingdings" w:hAnsi="Wingdings" w:cs="Wingdings" w:hint="default"/>
    </w:rPr>
  </w:style>
  <w:style w:type="character" w:customStyle="1" w:styleId="WW8Num60z3">
    <w:name w:val="WW8Num60z3"/>
    <w:rPr>
      <w:rFonts w:ascii="Symbol" w:hAnsi="Symbol" w:cs="Symbol" w:hint="default"/>
    </w:rPr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hint="default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4">
    <w:name w:val="WW8Num62z4"/>
  </w:style>
  <w:style w:type="character" w:customStyle="1" w:styleId="WW8Num63z0">
    <w:name w:val="WW8Num63z0"/>
    <w:rPr>
      <w:rFonts w:ascii="Times New Roman" w:hAnsi="Times New Roman" w:cs="Times New Roman" w:hint="default"/>
      <w:szCs w:val="22"/>
    </w:rPr>
  </w:style>
  <w:style w:type="character" w:customStyle="1" w:styleId="WW8Num64z0">
    <w:name w:val="WW8Num64z0"/>
    <w:rPr>
      <w:rFonts w:ascii="Symbol" w:hAnsi="Symbol" w:cs="Symbol" w:hint="default"/>
    </w:rPr>
  </w:style>
  <w:style w:type="character" w:customStyle="1" w:styleId="WW8Num65z0">
    <w:name w:val="WW8Num65z0"/>
    <w:rPr>
      <w:rFonts w:ascii="Symbol" w:hAnsi="Symbol" w:cs="Symbol" w:hint="default"/>
    </w:rPr>
  </w:style>
  <w:style w:type="character" w:customStyle="1" w:styleId="WW8Num66z0">
    <w:name w:val="WW8Num66z0"/>
    <w:rPr>
      <w:rFonts w:hint="default"/>
      <w:b w:val="0"/>
      <w:color w:val="auto"/>
    </w:rPr>
  </w:style>
  <w:style w:type="character" w:customStyle="1" w:styleId="WW8Num67z0">
    <w:name w:val="WW8Num67z0"/>
    <w:rPr>
      <w:rFonts w:ascii="Symbol" w:hAnsi="Symbol" w:cs="Symbol" w:hint="default"/>
    </w:rPr>
  </w:style>
  <w:style w:type="character" w:customStyle="1" w:styleId="WW8Num68z0">
    <w:name w:val="WW8Num68z0"/>
  </w:style>
  <w:style w:type="character" w:customStyle="1" w:styleId="WW8Num69z0">
    <w:name w:val="WW8Num69z0"/>
    <w:rPr>
      <w:b w:val="0"/>
      <w:color w:val="auto"/>
    </w:rPr>
  </w:style>
  <w:style w:type="character" w:customStyle="1" w:styleId="WW8Num70z0">
    <w:name w:val="WW8Num70z0"/>
    <w:rPr>
      <w:rFonts w:ascii="Symbol" w:hAnsi="Symbol" w:cs="Symbol" w:hint="default"/>
      <w:color w:val="000000"/>
      <w:szCs w:val="22"/>
      <w:lang w:val="pl-PL"/>
    </w:rPr>
  </w:style>
  <w:style w:type="character" w:customStyle="1" w:styleId="WW8Num71z0">
    <w:name w:val="WW8Num71z0"/>
  </w:style>
  <w:style w:type="character" w:customStyle="1" w:styleId="WW8Num72z0">
    <w:name w:val="WW8Num72z0"/>
    <w:rPr>
      <w:rFonts w:ascii="Times New Roman" w:hAnsi="Times New Roman" w:cs="Times New Roman" w:hint="default"/>
      <w:sz w:val="22"/>
      <w:szCs w:val="22"/>
    </w:rPr>
  </w:style>
  <w:style w:type="character" w:customStyle="1" w:styleId="WW8Num73z0">
    <w:name w:val="WW8Num73z0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4">
    <w:name w:val="WW8Num74z4"/>
  </w:style>
  <w:style w:type="character" w:customStyle="1" w:styleId="WW8Num75z0">
    <w:name w:val="WW8Num75z0"/>
    <w:rPr>
      <w:rFonts w:ascii="Symbol" w:hAnsi="Symbol" w:cs="Symbol" w:hint="default"/>
    </w:rPr>
  </w:style>
  <w:style w:type="character" w:customStyle="1" w:styleId="WW8Num75z1">
    <w:name w:val="WW8Num75z1"/>
    <w:rPr>
      <w:rFonts w:ascii="Wingdings" w:hAnsi="Wingdings" w:cs="Wingdings" w:hint="default"/>
    </w:rPr>
  </w:style>
  <w:style w:type="character" w:customStyle="1" w:styleId="WW8Num75z2">
    <w:name w:val="WW8Num75z2"/>
    <w:rPr>
      <w:rFonts w:hint="default"/>
    </w:rPr>
  </w:style>
  <w:style w:type="character" w:customStyle="1" w:styleId="WW8Num75z3">
    <w:name w:val="WW8Num75z3"/>
  </w:style>
  <w:style w:type="character" w:customStyle="1" w:styleId="WW8Num75z4">
    <w:name w:val="WW8Num75z4"/>
    <w:rPr>
      <w:rFonts w:ascii="Courier New" w:hAnsi="Courier New" w:cs="Times New Roman" w:hint="default"/>
    </w:rPr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hint="default"/>
    </w:rPr>
  </w:style>
  <w:style w:type="character" w:customStyle="1" w:styleId="WW8Num77z0">
    <w:name w:val="WW8Num77z0"/>
    <w:rPr>
      <w:rFonts w:ascii="Arial" w:hAnsi="Arial" w:cs="Arial" w:hint="default"/>
    </w:rPr>
  </w:style>
  <w:style w:type="character" w:customStyle="1" w:styleId="WW8Num78z0">
    <w:name w:val="WW8Num78z0"/>
    <w:rPr>
      <w:rFonts w:ascii="Calibri" w:eastAsia="Arial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2"/>
      <w:u w:val="none"/>
      <w:shd w:val="clear" w:color="auto" w:fill="FFFFFF"/>
      <w:lang w:val="pl-PL" w:eastAsia="pl-PL" w:bidi="pl-PL"/>
    </w:rPr>
  </w:style>
  <w:style w:type="character" w:customStyle="1" w:styleId="WW8Num79z0">
    <w:name w:val="WW8Num79z0"/>
    <w:rPr>
      <w:rFonts w:hint="default"/>
      <w:sz w:val="22"/>
      <w:szCs w:val="22"/>
    </w:rPr>
  </w:style>
  <w:style w:type="character" w:customStyle="1" w:styleId="WW8Num80z0">
    <w:name w:val="WW8Num80z0"/>
    <w:rPr>
      <w:rFonts w:hint="default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2z0">
    <w:name w:val="WW8Num82z0"/>
    <w:rPr>
      <w:rFonts w:hint="default"/>
    </w:rPr>
  </w:style>
  <w:style w:type="character" w:customStyle="1" w:styleId="WW8Num83z0">
    <w:name w:val="WW8Num83z0"/>
    <w:rPr>
      <w:rFonts w:hint="default"/>
    </w:rPr>
  </w:style>
  <w:style w:type="character" w:customStyle="1" w:styleId="WW8Num84z0">
    <w:name w:val="WW8Num84z0"/>
  </w:style>
  <w:style w:type="character" w:customStyle="1" w:styleId="WW8Num85z0">
    <w:name w:val="WW8Num85z0"/>
    <w:rPr>
      <w:rFonts w:cs="Times New Roman" w:hint="default"/>
    </w:rPr>
  </w:style>
  <w:style w:type="character" w:customStyle="1" w:styleId="WW8Num85z1">
    <w:name w:val="WW8Num85z1"/>
    <w:rPr>
      <w:rFonts w:cs="Times New Roman"/>
    </w:rPr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hint="default"/>
    </w:rPr>
  </w:style>
  <w:style w:type="character" w:customStyle="1" w:styleId="WW8Num87z0">
    <w:name w:val="WW8Num87z0"/>
    <w:rPr>
      <w:rFonts w:eastAsia="Calibri" w:hint="default"/>
      <w:b w:val="0"/>
      <w:bCs/>
      <w:kern w:val="1"/>
      <w:sz w:val="22"/>
      <w:szCs w:val="22"/>
    </w:rPr>
  </w:style>
  <w:style w:type="character" w:customStyle="1" w:styleId="WW8Num88z0">
    <w:name w:val="WW8Num88z0"/>
    <w:rPr>
      <w:rFonts w:hint="default"/>
    </w:rPr>
  </w:style>
  <w:style w:type="character" w:customStyle="1" w:styleId="WW8Num88z1">
    <w:name w:val="WW8Num88z1"/>
    <w:rPr>
      <w:rFonts w:hint="default"/>
      <w:iCs/>
      <w:sz w:val="22"/>
      <w:szCs w:val="22"/>
    </w:rPr>
  </w:style>
  <w:style w:type="character" w:customStyle="1" w:styleId="WW8Num89z0">
    <w:name w:val="WW8Num89z0"/>
  </w:style>
  <w:style w:type="character" w:customStyle="1" w:styleId="WW8Num90z0">
    <w:name w:val="WW8Num90z0"/>
    <w:rPr>
      <w:rFonts w:cs="Times New Roman" w:hint="default"/>
      <w:b w:val="0"/>
      <w:bCs/>
      <w:sz w:val="24"/>
      <w:szCs w:val="24"/>
      <w:u w:val="none"/>
    </w:rPr>
  </w:style>
  <w:style w:type="character" w:customStyle="1" w:styleId="WW8Num90z1">
    <w:name w:val="WW8Num90z1"/>
    <w:rPr>
      <w:rFonts w:cs="Times New Roman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hint="default"/>
      <w:b w:val="0"/>
    </w:rPr>
  </w:style>
  <w:style w:type="character" w:customStyle="1" w:styleId="WW8Num92z0">
    <w:name w:val="WW8Num92z0"/>
    <w:rPr>
      <w:rFonts w:ascii="Calibri" w:eastAsia="Arial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93z0">
    <w:name w:val="WW8Num93z0"/>
  </w:style>
  <w:style w:type="character" w:customStyle="1" w:styleId="WW8Num94z0">
    <w:name w:val="WW8Num94z0"/>
    <w:rPr>
      <w:rFonts w:ascii="Calibri" w:hAnsi="Calibri" w:cs="Calibri" w:hint="default"/>
      <w:sz w:val="22"/>
      <w:szCs w:val="22"/>
    </w:rPr>
  </w:style>
  <w:style w:type="character" w:customStyle="1" w:styleId="WW8Num95z0">
    <w:name w:val="WW8Num95z0"/>
    <w:rPr>
      <w:rFonts w:hint="default"/>
    </w:rPr>
  </w:style>
  <w:style w:type="character" w:customStyle="1" w:styleId="WW8Num96z0">
    <w:name w:val="WW8Num96z0"/>
    <w:rPr>
      <w:rFonts w:hint="default"/>
    </w:rPr>
  </w:style>
  <w:style w:type="character" w:customStyle="1" w:styleId="WW8Num97z0">
    <w:name w:val="WW8Num97z0"/>
    <w:rPr>
      <w:rFonts w:hint="default"/>
    </w:rPr>
  </w:style>
  <w:style w:type="character" w:customStyle="1" w:styleId="WW8Num98z0">
    <w:name w:val="WW8Num98z0"/>
    <w:rPr>
      <w:rFonts w:hint="default"/>
    </w:rPr>
  </w:style>
  <w:style w:type="character" w:customStyle="1" w:styleId="WW8Num99z0">
    <w:name w:val="WW8Num99z0"/>
    <w:rPr>
      <w:rFonts w:ascii="Calibri" w:eastAsia="Times New Roman" w:hAnsi="Calibri" w:cs="Calibri" w:hint="default"/>
      <w:sz w:val="22"/>
      <w:szCs w:val="22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  <w:rPr>
      <w:rFonts w:ascii="Calibri" w:hAnsi="Calibri" w:cs="Calibri"/>
      <w:b w:val="0"/>
      <w:bCs/>
      <w:sz w:val="20"/>
      <w:lang w:val="pl-PL"/>
    </w:rPr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  <w:rPr>
      <w:rFonts w:ascii="Times New Roman" w:hAnsi="Times New Roman" w:cs="Times New Roman"/>
    </w:rPr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Calibri" w:eastAsia="Times New Roman" w:hAnsi="Calibri" w:cs="Calibri" w:hint="default"/>
      <w:i w:val="0"/>
    </w:rPr>
  </w:style>
  <w:style w:type="character" w:customStyle="1" w:styleId="WW8Num102z1">
    <w:name w:val="WW8Num102z1"/>
    <w:rPr>
      <w:rFonts w:hint="default"/>
    </w:rPr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hint="default"/>
      <w:sz w:val="22"/>
      <w:szCs w:val="22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4">
    <w:name w:val="WW8Num104z4"/>
  </w:style>
  <w:style w:type="character" w:customStyle="1" w:styleId="WW8Num105z0">
    <w:name w:val="WW8Num105z0"/>
    <w:rPr>
      <w:rFonts w:hint="default"/>
    </w:rPr>
  </w:style>
  <w:style w:type="character" w:customStyle="1" w:styleId="WW8Num105z1">
    <w:name w:val="WW8Num105z1"/>
    <w:rPr>
      <w:rFonts w:ascii="Times New Roman" w:hAnsi="Times New Roman" w:cs="Times New Roman" w:hint="default"/>
      <w:szCs w:val="22"/>
    </w:rPr>
  </w:style>
  <w:style w:type="character" w:customStyle="1" w:styleId="WW8Num105z2">
    <w:name w:val="WW8Num105z2"/>
    <w:rPr>
      <w:rFonts w:ascii="Times New Roman" w:hAnsi="Times New Roman" w:cs="Times New Roman" w:hint="default"/>
    </w:rPr>
  </w:style>
  <w:style w:type="character" w:customStyle="1" w:styleId="WW8Num105z4">
    <w:name w:val="WW8Num105z4"/>
    <w:rPr>
      <w:rFonts w:hint="default"/>
    </w:rPr>
  </w:style>
  <w:style w:type="character" w:customStyle="1" w:styleId="WW8Num106z0">
    <w:name w:val="WW8Num106z0"/>
    <w:rPr>
      <w:rFonts w:ascii="Symbol" w:hAnsi="Symbol" w:cs="Symbol" w:hint="default"/>
    </w:rPr>
  </w:style>
  <w:style w:type="character" w:customStyle="1" w:styleId="WW8Num107z0">
    <w:name w:val="WW8Num107z0"/>
    <w:rPr>
      <w:rFonts w:hint="default"/>
    </w:rPr>
  </w:style>
  <w:style w:type="character" w:customStyle="1" w:styleId="WW8Num107z3">
    <w:name w:val="WW8Num107z3"/>
    <w:rPr>
      <w:rFonts w:ascii="Symbol" w:hAnsi="Symbol" w:cs="Symbol" w:hint="default"/>
    </w:rPr>
  </w:style>
  <w:style w:type="character" w:customStyle="1" w:styleId="WW8Num108z0">
    <w:name w:val="WW8Num108z0"/>
    <w:rPr>
      <w:rFonts w:ascii="Times New Roman" w:hAnsi="Times New Roman" w:cs="Times New Roman"/>
      <w:szCs w:val="22"/>
      <w:lang w:val="pl-PL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4">
    <w:name w:val="WW8Num108z4"/>
  </w:style>
  <w:style w:type="character" w:customStyle="1" w:styleId="WW8Num109z0">
    <w:name w:val="WW8Num109z0"/>
    <w:rPr>
      <w:rFonts w:ascii="Symbol" w:hAnsi="Symbol" w:cs="Symbol" w:hint="default"/>
    </w:rPr>
  </w:style>
  <w:style w:type="character" w:customStyle="1" w:styleId="WW8Num110z0">
    <w:name w:val="WW8Num110z0"/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ascii="Times New Roman" w:hAnsi="Times New Roman" w:cs="Times New Roman" w:hint="default"/>
      <w:szCs w:val="22"/>
    </w:rPr>
  </w:style>
  <w:style w:type="character" w:customStyle="1" w:styleId="WW8Num111z1">
    <w:name w:val="WW8Num111z1"/>
    <w:rPr>
      <w:rFonts w:ascii="Courier New" w:hAnsi="Courier New" w:cs="Courier New" w:hint="default"/>
    </w:rPr>
  </w:style>
  <w:style w:type="character" w:customStyle="1" w:styleId="WW8Num111z2">
    <w:name w:val="WW8Num111z2"/>
    <w:rPr>
      <w:rFonts w:ascii="Wingdings" w:hAnsi="Wingdings" w:cs="Wingdings" w:hint="default"/>
    </w:rPr>
  </w:style>
  <w:style w:type="character" w:customStyle="1" w:styleId="WW8Num111z3">
    <w:name w:val="WW8Num111z3"/>
    <w:rPr>
      <w:rFonts w:ascii="Symbol" w:hAnsi="Symbol" w:cs="Symbol" w:hint="default"/>
    </w:rPr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</w:rPr>
  </w:style>
  <w:style w:type="character" w:customStyle="1" w:styleId="WW8Num112z3">
    <w:name w:val="WW8Num112z3"/>
    <w:rPr>
      <w:rFonts w:ascii="Symbol" w:hAnsi="Symbol" w:cs="Symbol" w:hint="default"/>
    </w:rPr>
  </w:style>
  <w:style w:type="character" w:customStyle="1" w:styleId="Domylnaczcionkaakapitu7">
    <w:name w:val="Domyślna czcionka akapitu7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3">
    <w:name w:val="WW8Num34z3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3">
    <w:name w:val="WW8Num36z3"/>
  </w:style>
  <w:style w:type="character" w:customStyle="1" w:styleId="WW8Num37z3">
    <w:name w:val="WW8Num37z3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4">
    <w:name w:val="WW8Num39z4"/>
    <w:rPr>
      <w:rFonts w:ascii="Courier New" w:hAnsi="Courier New" w:cs="Times New Roman"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  <w:rPr>
      <w:rFonts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4">
    <w:name w:val="WW8Num42z4"/>
    <w:rPr>
      <w:rFonts w:ascii="Courier New" w:hAnsi="Courier New" w:cs="Times New Roman"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1">
    <w:name w:val="WW8Num48z1"/>
    <w:rPr>
      <w:rFonts w:ascii="Times New Roman" w:hAnsi="Times New Roman" w:cs="Times New Roman" w:hint="default"/>
      <w:b w:val="0"/>
      <w:szCs w:val="22"/>
    </w:rPr>
  </w:style>
  <w:style w:type="character" w:customStyle="1" w:styleId="WW8Num49z1">
    <w:name w:val="WW8Num49z1"/>
    <w:rPr>
      <w:rFonts w:ascii="Times New Roman" w:hAnsi="Times New Roman" w:cs="Times New Roman"/>
      <w:b w:val="0"/>
      <w:sz w:val="24"/>
      <w:szCs w:val="24"/>
    </w:rPr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  <w:rPr>
      <w:rFonts w:ascii="Courier New" w:hAnsi="Courier New" w:cs="Courier New" w:hint="default"/>
    </w:rPr>
  </w:style>
  <w:style w:type="character" w:customStyle="1" w:styleId="WW8Num52z2">
    <w:name w:val="WW8Num52z2"/>
    <w:rPr>
      <w:rFonts w:ascii="Wingdings" w:hAnsi="Wingdings" w:cs="Wingdings" w:hint="default"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1">
    <w:name w:val="WW8Num54z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9z1">
    <w:name w:val="WW8Num59z1"/>
    <w:rPr>
      <w:rFonts w:ascii="Symbol" w:eastAsia="Times New Roman" w:hAnsi="Symbol" w:cs="Arial" w:hint="default"/>
    </w:rPr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2z3">
    <w:name w:val="WW8Num62z3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1">
    <w:name w:val="WW8Num63z1"/>
    <w:rPr>
      <w:rFonts w:ascii="Courier New" w:hAnsi="Courier New" w:cs="Courier New" w:hint="default"/>
    </w:rPr>
  </w:style>
  <w:style w:type="character" w:customStyle="1" w:styleId="WW8Num63z2">
    <w:name w:val="WW8Num63z2"/>
    <w:rPr>
      <w:rFonts w:ascii="Wingdings" w:hAnsi="Wingdings" w:cs="Wingdings" w:hint="default"/>
    </w:rPr>
  </w:style>
  <w:style w:type="character" w:customStyle="1" w:styleId="WW8Num63z3">
    <w:name w:val="WW8Num63z3"/>
    <w:rPr>
      <w:rFonts w:ascii="Symbol" w:hAnsi="Symbol" w:cs="Symbol" w:hint="default"/>
    </w:rPr>
  </w:style>
  <w:style w:type="character" w:customStyle="1" w:styleId="WW8Num64z1">
    <w:name w:val="WW8Num64z1"/>
    <w:rPr>
      <w:rFonts w:ascii="Wingdings" w:hAnsi="Wingdings" w:cs="Wingdings" w:hint="default"/>
    </w:rPr>
  </w:style>
  <w:style w:type="character" w:customStyle="1" w:styleId="WW8Num64z2">
    <w:name w:val="WW8Num64z2"/>
    <w:rPr>
      <w:rFonts w:hint="default"/>
    </w:rPr>
  </w:style>
  <w:style w:type="character" w:customStyle="1" w:styleId="WW8Num64z4">
    <w:name w:val="WW8Num64z4"/>
    <w:rPr>
      <w:rFonts w:ascii="Courier New" w:hAnsi="Courier New" w:cs="Times New Roman" w:hint="default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1">
    <w:name w:val="WW8Num66z1"/>
    <w:rPr>
      <w:rFonts w:ascii="Times New Roman" w:hAnsi="Times New Roman" w:cs="Times New Roman" w:hint="default"/>
      <w:szCs w:val="22"/>
    </w:rPr>
  </w:style>
  <w:style w:type="character" w:customStyle="1" w:styleId="WW8Num66z2">
    <w:name w:val="WW8Num66z2"/>
    <w:rPr>
      <w:rFonts w:ascii="Times New Roman" w:eastAsia="Times New Roman" w:hAnsi="Times New Roman" w:cs="Times New Roman" w:hint="default"/>
    </w:rPr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  <w:rPr>
      <w:rFonts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7z4">
    <w:name w:val="WW8Num67z4"/>
    <w:rPr>
      <w:rFonts w:ascii="Courier New" w:hAnsi="Courier New" w:cs="Times New Roman"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  <w:rPr>
      <w:rFonts w:ascii="Courier New" w:hAnsi="Courier New" w:cs="Courier New" w:hint="default"/>
    </w:rPr>
  </w:style>
  <w:style w:type="character" w:customStyle="1" w:styleId="WW8Num70z2">
    <w:name w:val="WW8Num70z2"/>
    <w:rPr>
      <w:rFonts w:ascii="Wingdings" w:hAnsi="Wingdings" w:cs="Wingdings" w:hint="default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3">
    <w:name w:val="WW8Num74z3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1">
    <w:name w:val="WW8Num77z1"/>
    <w:rPr>
      <w:rFonts w:ascii="Courier New" w:hAnsi="Courier New" w:cs="Courier New" w:hint="default"/>
    </w:rPr>
  </w:style>
  <w:style w:type="character" w:customStyle="1" w:styleId="WW8Num77z2">
    <w:name w:val="WW8Num77z2"/>
    <w:rPr>
      <w:rFonts w:ascii="Wingdings" w:hAnsi="Wingdings" w:cs="Wingdings" w:hint="default"/>
    </w:rPr>
  </w:style>
  <w:style w:type="character" w:customStyle="1" w:styleId="WW8Num77z3">
    <w:name w:val="WW8Num77z3"/>
    <w:rPr>
      <w:rFonts w:ascii="Symbol" w:hAnsi="Symbol" w:cs="Symbol" w:hint="default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1">
    <w:name w:val="WW8Num82z1"/>
    <w:rPr>
      <w:rFonts w:ascii="Courier New" w:hAnsi="Courier New" w:cs="Courier New" w:hint="default"/>
    </w:rPr>
  </w:style>
  <w:style w:type="character" w:customStyle="1" w:styleId="WW8Num82z2">
    <w:name w:val="WW8Num82z2"/>
    <w:rPr>
      <w:rFonts w:ascii="Wingdings" w:hAnsi="Wingdings" w:cs="Wingdings" w:hint="default"/>
    </w:rPr>
  </w:style>
  <w:style w:type="character" w:customStyle="1" w:styleId="WW8Num82z3">
    <w:name w:val="WW8Num82z3"/>
    <w:rPr>
      <w:rFonts w:ascii="Symbol" w:hAnsi="Symbol" w:cs="Symbol" w:hint="default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6z1">
    <w:name w:val="WW8Num86z1"/>
    <w:rPr>
      <w:rFonts w:ascii="Courier New" w:hAnsi="Courier New" w:cs="Courier New" w:hint="default"/>
    </w:rPr>
  </w:style>
  <w:style w:type="character" w:customStyle="1" w:styleId="WW8Num86z2">
    <w:name w:val="WW8Num86z2"/>
    <w:rPr>
      <w:rFonts w:ascii="Wingdings" w:hAnsi="Wingdings" w:cs="Wingdings" w:hint="default"/>
    </w:rPr>
  </w:style>
  <w:style w:type="character" w:customStyle="1" w:styleId="WW8Num86z3">
    <w:name w:val="WW8Num86z3"/>
    <w:rPr>
      <w:rFonts w:ascii="Symbol" w:hAnsi="Symbol" w:cs="Symbol" w:hint="default"/>
    </w:rPr>
  </w:style>
  <w:style w:type="character" w:customStyle="1" w:styleId="WW8Num87z1">
    <w:name w:val="WW8Num87z1"/>
    <w:rPr>
      <w:b w:val="0"/>
    </w:rPr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1z1">
    <w:name w:val="WW8Num91z1"/>
    <w:rPr>
      <w:rFonts w:ascii="Courier New" w:hAnsi="Courier New" w:cs="Courier New" w:hint="default"/>
    </w:rPr>
  </w:style>
  <w:style w:type="character" w:customStyle="1" w:styleId="WW8Num91z2">
    <w:name w:val="WW8Num91z2"/>
    <w:rPr>
      <w:rFonts w:ascii="Wingdings" w:hAnsi="Wingdings" w:cs="Wingdings" w:hint="default"/>
    </w:rPr>
  </w:style>
  <w:style w:type="character" w:customStyle="1" w:styleId="WW8Num91z3">
    <w:name w:val="WW8Num91z3"/>
    <w:rPr>
      <w:rFonts w:ascii="Symbol" w:hAnsi="Symbol" w:cs="Symbol" w:hint="default"/>
    </w:rPr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5z1">
    <w:name w:val="WW8Num95z1"/>
    <w:rPr>
      <w:rFonts w:ascii="Courier New" w:hAnsi="Courier New" w:cs="Courier New" w:hint="default"/>
    </w:rPr>
  </w:style>
  <w:style w:type="character" w:customStyle="1" w:styleId="WW8Num95z2">
    <w:name w:val="WW8Num95z2"/>
    <w:rPr>
      <w:rFonts w:ascii="Wingdings" w:hAnsi="Wingdings" w:cs="Wingdings" w:hint="default"/>
    </w:rPr>
  </w:style>
  <w:style w:type="character" w:customStyle="1" w:styleId="WW8Num95z3">
    <w:name w:val="WW8Num95z3"/>
    <w:rPr>
      <w:rFonts w:ascii="Symbol" w:hAnsi="Symbol" w:cs="Symbol" w:hint="default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  <w:rPr>
      <w:rFonts w:ascii="Times New Roman" w:hAnsi="Times New Roman" w:cs="Times New Roman"/>
      <w:szCs w:val="22"/>
    </w:rPr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4z3">
    <w:name w:val="WW8Num104z3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6z1">
    <w:name w:val="WW8Num106z1"/>
    <w:rPr>
      <w:rFonts w:hint="default"/>
    </w:rPr>
  </w:style>
  <w:style w:type="character" w:customStyle="1" w:styleId="WW8Num106z2">
    <w:name w:val="WW8Num106z2"/>
    <w:rPr>
      <w:rFonts w:ascii="Wingdings" w:hAnsi="Wingdings" w:cs="Wingdings" w:hint="default"/>
    </w:rPr>
  </w:style>
  <w:style w:type="character" w:customStyle="1" w:styleId="WW8Num106z4">
    <w:name w:val="WW8Num106z4"/>
    <w:rPr>
      <w:rFonts w:ascii="Courier New" w:hAnsi="Courier New" w:cs="Times New Roman" w:hint="default"/>
    </w:rPr>
  </w:style>
  <w:style w:type="character" w:customStyle="1" w:styleId="WW8Num107z1">
    <w:name w:val="WW8Num107z1"/>
    <w:rPr>
      <w:rFonts w:ascii="Courier New" w:hAnsi="Courier New" w:cs="Courier New" w:hint="default"/>
    </w:rPr>
  </w:style>
  <w:style w:type="character" w:customStyle="1" w:styleId="WW8Num107z2">
    <w:name w:val="WW8Num107z2"/>
    <w:rPr>
      <w:rFonts w:ascii="Wingdings" w:hAnsi="Wingdings" w:cs="Wingdings" w:hint="default"/>
    </w:rPr>
  </w:style>
  <w:style w:type="character" w:customStyle="1" w:styleId="WW8Num108z3">
    <w:name w:val="WW8Num108z3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1">
    <w:name w:val="WW8Num109z1"/>
    <w:rPr>
      <w:rFonts w:ascii="Courier New" w:hAnsi="Courier New" w:cs="Courier New" w:hint="default"/>
    </w:rPr>
  </w:style>
  <w:style w:type="character" w:customStyle="1" w:styleId="WW8Num109z2">
    <w:name w:val="WW8Num109z2"/>
    <w:rPr>
      <w:rFonts w:ascii="Wingdings" w:hAnsi="Wingdings" w:cs="Wingdings" w:hint="default"/>
    </w:rPr>
  </w:style>
  <w:style w:type="character" w:customStyle="1" w:styleId="WW8Num112z1">
    <w:name w:val="WW8Num112z1"/>
    <w:rPr>
      <w:rFonts w:ascii="Courier New" w:hAnsi="Courier New" w:cs="Courier New" w:hint="default"/>
    </w:rPr>
  </w:style>
  <w:style w:type="character" w:customStyle="1" w:styleId="WW8Num112z2">
    <w:name w:val="WW8Num112z2"/>
    <w:rPr>
      <w:rFonts w:ascii="Wingdings" w:hAnsi="Wingdings" w:cs="Wingdings" w:hint="default"/>
    </w:rPr>
  </w:style>
  <w:style w:type="character" w:customStyle="1" w:styleId="WW8Num113z0">
    <w:name w:val="WW8Num113z0"/>
    <w:rPr>
      <w:sz w:val="24"/>
      <w:szCs w:val="24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ascii="Symbol" w:hAnsi="Symbol" w:cs="Symbol" w:hint="default"/>
    </w:rPr>
  </w:style>
  <w:style w:type="character" w:customStyle="1" w:styleId="WW8Num114z1">
    <w:name w:val="WW8Num114z1"/>
    <w:rPr>
      <w:rFonts w:hint="default"/>
    </w:rPr>
  </w:style>
  <w:style w:type="character" w:customStyle="1" w:styleId="WW8Num114z2">
    <w:name w:val="WW8Num114z2"/>
    <w:rPr>
      <w:rFonts w:ascii="Wingdings" w:hAnsi="Wingdings" w:cs="Wingdings" w:hint="default"/>
    </w:rPr>
  </w:style>
  <w:style w:type="character" w:customStyle="1" w:styleId="WW8Num114z4">
    <w:name w:val="WW8Num114z4"/>
    <w:rPr>
      <w:rFonts w:ascii="Courier New" w:hAnsi="Courier New" w:cs="Times New Roman" w:hint="default"/>
    </w:rPr>
  </w:style>
  <w:style w:type="character" w:customStyle="1" w:styleId="WW8Num115z0">
    <w:name w:val="WW8Num115z0"/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b w:val="0"/>
      <w:strike w:val="0"/>
      <w:dstrike w:val="0"/>
      <w:sz w:val="22"/>
      <w:szCs w:val="22"/>
    </w:rPr>
  </w:style>
  <w:style w:type="character" w:customStyle="1" w:styleId="WW8Num116z1">
    <w:name w:val="WW8Num116z1"/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ascii="Calibri" w:hAnsi="Calibri" w:cs="Calibri"/>
      <w:b/>
      <w:bCs/>
      <w:sz w:val="20"/>
      <w:lang w:val="pl-PL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eastAsia="Arial" w:hAnsi="Symbol" w:cs="Times New Roman" w:hint="default"/>
    </w:rPr>
  </w:style>
  <w:style w:type="character" w:customStyle="1" w:styleId="WW8Num119z1">
    <w:name w:val="WW8Num119z1"/>
    <w:rPr>
      <w:rFonts w:ascii="Courier New" w:hAnsi="Courier New" w:cs="Courier New" w:hint="default"/>
    </w:rPr>
  </w:style>
  <w:style w:type="character" w:customStyle="1" w:styleId="WW8Num119z2">
    <w:name w:val="WW8Num119z2"/>
    <w:rPr>
      <w:rFonts w:ascii="Wingdings" w:hAnsi="Wingdings" w:cs="Wingdings" w:hint="default"/>
    </w:rPr>
  </w:style>
  <w:style w:type="character" w:customStyle="1" w:styleId="WW8Num119z3">
    <w:name w:val="WW8Num119z3"/>
    <w:rPr>
      <w:rFonts w:ascii="Symbol" w:hAnsi="Symbol" w:cs="Symbol" w:hint="default"/>
    </w:rPr>
  </w:style>
  <w:style w:type="character" w:customStyle="1" w:styleId="WW8Num120z0">
    <w:name w:val="WW8Num120z0"/>
    <w:rPr>
      <w:rFonts w:ascii="Times New Roman" w:hAnsi="Times New Roman" w:cs="Times New Roman" w:hint="default"/>
    </w:rPr>
  </w:style>
  <w:style w:type="character" w:customStyle="1" w:styleId="WW8Num121z0">
    <w:name w:val="WW8Num121z0"/>
    <w:rPr>
      <w:rFonts w:ascii="Times New Roman" w:hAnsi="Times New Roman" w:cs="Times New Roman" w:hint="default"/>
      <w:sz w:val="22"/>
      <w:szCs w:val="22"/>
    </w:rPr>
  </w:style>
  <w:style w:type="character" w:customStyle="1" w:styleId="WW8Num122z0">
    <w:name w:val="WW8Num122z0"/>
    <w:rPr>
      <w:sz w:val="22"/>
      <w:szCs w:val="22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sz w:val="22"/>
      <w:szCs w:val="22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Symbol" w:hAnsi="Symbol" w:cs="Symbol" w:hint="default"/>
    </w:rPr>
  </w:style>
  <w:style w:type="character" w:customStyle="1" w:styleId="WW8Num125z1">
    <w:name w:val="WW8Num125z1"/>
    <w:rPr>
      <w:rFonts w:ascii="Arial" w:hAnsi="Arial" w:cs="Arial" w:hint="default"/>
    </w:rPr>
  </w:style>
  <w:style w:type="character" w:customStyle="1" w:styleId="WW8Num125z2">
    <w:name w:val="WW8Num125z2"/>
    <w:rPr>
      <w:rFonts w:ascii="Wingdings" w:hAnsi="Wingdings" w:cs="Wingdings" w:hint="default"/>
    </w:rPr>
  </w:style>
  <w:style w:type="character" w:customStyle="1" w:styleId="WW8Num125z4">
    <w:name w:val="WW8Num125z4"/>
    <w:rPr>
      <w:rFonts w:ascii="Courier New" w:hAnsi="Courier New" w:cs="Courier New" w:hint="default"/>
    </w:rPr>
  </w:style>
  <w:style w:type="character" w:customStyle="1" w:styleId="WW8Num126z0">
    <w:name w:val="WW8Num126z0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ascii="Calibri" w:hAnsi="Calibri" w:cs="Calibri"/>
      <w:b/>
      <w:bCs/>
      <w:sz w:val="20"/>
      <w:lang w:val="pl-PL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ascii="Arial" w:hAnsi="Arial" w:cs="Arial" w:hint="default"/>
    </w:rPr>
  </w:style>
  <w:style w:type="character" w:customStyle="1" w:styleId="WW8Num128z1">
    <w:name w:val="WW8Num128z1"/>
    <w:rPr>
      <w:rFonts w:ascii="Courier New" w:hAnsi="Courier New" w:cs="Courier New" w:hint="default"/>
    </w:rPr>
  </w:style>
  <w:style w:type="character" w:customStyle="1" w:styleId="WW8Num128z2">
    <w:name w:val="WW8Num128z2"/>
    <w:rPr>
      <w:rFonts w:ascii="Wingdings" w:hAnsi="Wingdings" w:cs="Wingdings" w:hint="default"/>
    </w:rPr>
  </w:style>
  <w:style w:type="character" w:customStyle="1" w:styleId="WW8Num128z3">
    <w:name w:val="WW8Num128z3"/>
    <w:rPr>
      <w:rFonts w:ascii="Symbol" w:hAnsi="Symbol" w:cs="Symbol" w:hint="default"/>
    </w:rPr>
  </w:style>
  <w:style w:type="character" w:customStyle="1" w:styleId="WW8Num129z0">
    <w:name w:val="WW8Num129z0"/>
    <w:rPr>
      <w:rFonts w:ascii="Times New Roman" w:hAnsi="Times New Roman" w:cs="Times New Roman"/>
      <w:szCs w:val="22"/>
    </w:rPr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  <w:rPr>
      <w:rFonts w:hint="default"/>
    </w:rPr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hint="default"/>
    </w:rPr>
  </w:style>
  <w:style w:type="character" w:customStyle="1" w:styleId="WW8Num133z0">
    <w:name w:val="WW8Num133z0"/>
    <w:rPr>
      <w:rFonts w:hint="default"/>
    </w:rPr>
  </w:style>
  <w:style w:type="character" w:customStyle="1" w:styleId="WW8Num133z1">
    <w:name w:val="WW8Num133z1"/>
    <w:rPr>
      <w:rFonts w:ascii="Courier New" w:hAnsi="Courier New" w:cs="Courier New" w:hint="default"/>
    </w:rPr>
  </w:style>
  <w:style w:type="character" w:customStyle="1" w:styleId="WW8Num133z2">
    <w:name w:val="WW8Num133z2"/>
    <w:rPr>
      <w:rFonts w:ascii="Wingdings" w:hAnsi="Wingdings" w:cs="Wingdings" w:hint="default"/>
    </w:rPr>
  </w:style>
  <w:style w:type="character" w:customStyle="1" w:styleId="WW8Num133z3">
    <w:name w:val="WW8Num133z3"/>
    <w:rPr>
      <w:rFonts w:ascii="Symbol" w:hAnsi="Symbol" w:cs="Symbol" w:hint="default"/>
    </w:rPr>
  </w:style>
  <w:style w:type="character" w:customStyle="1" w:styleId="WW8Num134z0">
    <w:name w:val="WW8Num134z0"/>
    <w:rPr>
      <w:rFonts w:ascii="Times New Roman" w:hAnsi="Times New Roman" w:cs="Times New Roman"/>
      <w:szCs w:val="22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rFonts w:eastAsia="Arial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eastAsia="SimSun"/>
      <w:b w:val="0"/>
      <w:i w:val="0"/>
      <w:sz w:val="22"/>
      <w:szCs w:val="22"/>
      <w:lang w:eastAsia="hi-IN" w:bidi="hi-IN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Times New Roman" w:hAnsi="Times New Roman" w:cs="Times New Roman" w:hint="default"/>
      <w:b/>
      <w:szCs w:val="22"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Symbol" w:eastAsia="Arial" w:hAnsi="Symbol" w:cs="Times New Roman" w:hint="default"/>
      <w:sz w:val="22"/>
      <w:szCs w:val="22"/>
    </w:rPr>
  </w:style>
  <w:style w:type="character" w:customStyle="1" w:styleId="WW8Num138z1">
    <w:name w:val="WW8Num138z1"/>
    <w:rPr>
      <w:rFonts w:ascii="Courier New" w:hAnsi="Courier New" w:cs="Courier New" w:hint="default"/>
    </w:rPr>
  </w:style>
  <w:style w:type="character" w:customStyle="1" w:styleId="WW8Num138z2">
    <w:name w:val="WW8Num138z2"/>
    <w:rPr>
      <w:rFonts w:ascii="Wingdings" w:hAnsi="Wingdings" w:cs="Wingdings" w:hint="default"/>
    </w:rPr>
  </w:style>
  <w:style w:type="character" w:customStyle="1" w:styleId="WW8Num138z3">
    <w:name w:val="WW8Num138z3"/>
    <w:rPr>
      <w:rFonts w:ascii="Symbol" w:hAnsi="Symbol" w:cs="Symbol" w:hint="default"/>
    </w:rPr>
  </w:style>
  <w:style w:type="character" w:customStyle="1" w:styleId="WW8Num139z0">
    <w:name w:val="WW8Num139z0"/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  <w:rPr>
      <w:rFonts w:hint="default"/>
      <w:b w:val="0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  <w:rPr>
      <w:rFonts w:hint="default"/>
    </w:rPr>
  </w:style>
  <w:style w:type="character" w:customStyle="1" w:styleId="WW8Num142z1">
    <w:name w:val="WW8Num142z1"/>
    <w:rPr>
      <w:rFonts w:ascii="Courier New" w:hAnsi="Courier New" w:cs="Courier New" w:hint="default"/>
    </w:rPr>
  </w:style>
  <w:style w:type="character" w:customStyle="1" w:styleId="WW8Num142z2">
    <w:name w:val="WW8Num142z2"/>
    <w:rPr>
      <w:rFonts w:ascii="Wingdings" w:hAnsi="Wingdings" w:cs="Wingdings" w:hint="default"/>
    </w:rPr>
  </w:style>
  <w:style w:type="character" w:customStyle="1" w:styleId="WW8Num142z3">
    <w:name w:val="WW8Num142z3"/>
    <w:rPr>
      <w:rFonts w:ascii="Symbol" w:hAnsi="Symbol" w:cs="Symbol" w:hint="default"/>
    </w:rPr>
  </w:style>
  <w:style w:type="character" w:customStyle="1" w:styleId="WW8Num143z0">
    <w:name w:val="WW8Num143z0"/>
    <w:rPr>
      <w:rFonts w:ascii="Times New Roman" w:eastAsia="Arial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  <w:rPr>
      <w:rFonts w:ascii="Times New Roman" w:hAnsi="Times New Roman" w:cs="Times New Roman"/>
      <w:szCs w:val="22"/>
    </w:rPr>
  </w:style>
  <w:style w:type="character" w:customStyle="1" w:styleId="WW8Num145z1">
    <w:name w:val="WW8Num145z1"/>
    <w:rPr>
      <w:rFonts w:hint="default"/>
      <w:iCs/>
      <w:sz w:val="22"/>
      <w:szCs w:val="22"/>
    </w:rPr>
  </w:style>
  <w:style w:type="character" w:customStyle="1" w:styleId="WW8Num146z0">
    <w:name w:val="WW8Num146z0"/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47z1">
    <w:name w:val="WW8Num147z1"/>
  </w:style>
  <w:style w:type="character" w:customStyle="1" w:styleId="WW8Num147z2">
    <w:name w:val="WW8Num147z2"/>
  </w:style>
  <w:style w:type="character" w:customStyle="1" w:styleId="WW8Num147z3">
    <w:name w:val="WW8Num147z3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WW8Num148z0">
    <w:name w:val="WW8Num148z0"/>
    <w:rPr>
      <w:rFonts w:ascii="Calibri" w:eastAsia="Times New Roman" w:hAnsi="Calibri" w:cs="Calibri" w:hint="default"/>
      <w:sz w:val="22"/>
      <w:szCs w:val="22"/>
    </w:rPr>
  </w:style>
  <w:style w:type="character" w:customStyle="1" w:styleId="WW8Num148z1">
    <w:name w:val="WW8Num148z1"/>
    <w:rPr>
      <w:rFonts w:hint="default"/>
    </w:rPr>
  </w:style>
  <w:style w:type="character" w:customStyle="1" w:styleId="WW8Num148z2">
    <w:name w:val="WW8Num148z2"/>
  </w:style>
  <w:style w:type="character" w:customStyle="1" w:styleId="WW8Num148z3">
    <w:name w:val="WW8Num148z3"/>
  </w:style>
  <w:style w:type="character" w:customStyle="1" w:styleId="WW8Num148z4">
    <w:name w:val="WW8Num148z4"/>
  </w:style>
  <w:style w:type="character" w:customStyle="1" w:styleId="WW8Num148z5">
    <w:name w:val="WW8Num148z5"/>
  </w:style>
  <w:style w:type="character" w:customStyle="1" w:styleId="WW8Num148z6">
    <w:name w:val="WW8Num148z6"/>
  </w:style>
  <w:style w:type="character" w:customStyle="1" w:styleId="WW8Num148z7">
    <w:name w:val="WW8Num148z7"/>
  </w:style>
  <w:style w:type="character" w:customStyle="1" w:styleId="WW8Num148z8">
    <w:name w:val="WW8Num148z8"/>
  </w:style>
  <w:style w:type="character" w:customStyle="1" w:styleId="WW8Num149z0">
    <w:name w:val="WW8Num149z0"/>
    <w:rPr>
      <w:rFonts w:ascii="Times New Roman" w:hAnsi="Times New Roman" w:cs="Times New Roman"/>
      <w:b/>
      <w:sz w:val="22"/>
      <w:szCs w:val="22"/>
    </w:rPr>
  </w:style>
  <w:style w:type="character" w:customStyle="1" w:styleId="WW8Num149z1">
    <w:name w:val="WW8Num149z1"/>
  </w:style>
  <w:style w:type="character" w:customStyle="1" w:styleId="WW8Num149z2">
    <w:name w:val="WW8Num149z2"/>
  </w:style>
  <w:style w:type="character" w:customStyle="1" w:styleId="WW8Num149z3">
    <w:name w:val="WW8Num149z3"/>
  </w:style>
  <w:style w:type="character" w:customStyle="1" w:styleId="WW8Num149z4">
    <w:name w:val="WW8Num149z4"/>
  </w:style>
  <w:style w:type="character" w:customStyle="1" w:styleId="WW8Num149z5">
    <w:name w:val="WW8Num149z5"/>
  </w:style>
  <w:style w:type="character" w:customStyle="1" w:styleId="WW8Num149z6">
    <w:name w:val="WW8Num149z6"/>
  </w:style>
  <w:style w:type="character" w:customStyle="1" w:styleId="WW8Num149z7">
    <w:name w:val="WW8Num149z7"/>
  </w:style>
  <w:style w:type="character" w:customStyle="1" w:styleId="WW8Num149z8">
    <w:name w:val="WW8Num149z8"/>
  </w:style>
  <w:style w:type="character" w:customStyle="1" w:styleId="WW8Num150z0">
    <w:name w:val="WW8Num150z0"/>
  </w:style>
  <w:style w:type="character" w:customStyle="1" w:styleId="WW8Num150z1">
    <w:name w:val="WW8Num150z1"/>
  </w:style>
  <w:style w:type="character" w:customStyle="1" w:styleId="WW8Num150z2">
    <w:name w:val="WW8Num150z2"/>
  </w:style>
  <w:style w:type="character" w:customStyle="1" w:styleId="WW8Num150z3">
    <w:name w:val="WW8Num150z3"/>
  </w:style>
  <w:style w:type="character" w:customStyle="1" w:styleId="WW8Num150z4">
    <w:name w:val="WW8Num150z4"/>
  </w:style>
  <w:style w:type="character" w:customStyle="1" w:styleId="WW8Num150z5">
    <w:name w:val="WW8Num150z5"/>
  </w:style>
  <w:style w:type="character" w:customStyle="1" w:styleId="WW8Num150z6">
    <w:name w:val="WW8Num150z6"/>
  </w:style>
  <w:style w:type="character" w:customStyle="1" w:styleId="WW8Num150z7">
    <w:name w:val="WW8Num150z7"/>
  </w:style>
  <w:style w:type="character" w:customStyle="1" w:styleId="WW8Num150z8">
    <w:name w:val="WW8Num150z8"/>
  </w:style>
  <w:style w:type="character" w:customStyle="1" w:styleId="WW8Num151z0">
    <w:name w:val="WW8Num151z0"/>
    <w:rPr>
      <w:rFonts w:ascii="Times New Roman" w:hAnsi="Times New Roman" w:cs="Times New Roman"/>
      <w:szCs w:val="22"/>
    </w:rPr>
  </w:style>
  <w:style w:type="character" w:customStyle="1" w:styleId="WW8Num151z1">
    <w:name w:val="WW8Num151z1"/>
  </w:style>
  <w:style w:type="character" w:customStyle="1" w:styleId="WW8Num151z2">
    <w:name w:val="WW8Num151z2"/>
  </w:style>
  <w:style w:type="character" w:customStyle="1" w:styleId="WW8Num151z3">
    <w:name w:val="WW8Num151z3"/>
  </w:style>
  <w:style w:type="character" w:customStyle="1" w:styleId="WW8Num151z4">
    <w:name w:val="WW8Num151z4"/>
  </w:style>
  <w:style w:type="character" w:customStyle="1" w:styleId="WW8Num151z5">
    <w:name w:val="WW8Num151z5"/>
  </w:style>
  <w:style w:type="character" w:customStyle="1" w:styleId="WW8Num151z6">
    <w:name w:val="WW8Num151z6"/>
  </w:style>
  <w:style w:type="character" w:customStyle="1" w:styleId="WW8Num151z7">
    <w:name w:val="WW8Num151z7"/>
  </w:style>
  <w:style w:type="character" w:customStyle="1" w:styleId="WW8Num151z8">
    <w:name w:val="WW8Num151z8"/>
  </w:style>
  <w:style w:type="character" w:customStyle="1" w:styleId="WW8Num152z0">
    <w:name w:val="WW8Num152z0"/>
  </w:style>
  <w:style w:type="character" w:customStyle="1" w:styleId="WW8Num152z1">
    <w:name w:val="WW8Num152z1"/>
  </w:style>
  <w:style w:type="character" w:customStyle="1" w:styleId="WW8Num152z2">
    <w:name w:val="WW8Num152z2"/>
  </w:style>
  <w:style w:type="character" w:customStyle="1" w:styleId="WW8Num152z3">
    <w:name w:val="WW8Num152z3"/>
  </w:style>
  <w:style w:type="character" w:customStyle="1" w:styleId="WW8Num152z4">
    <w:name w:val="WW8Num152z4"/>
  </w:style>
  <w:style w:type="character" w:customStyle="1" w:styleId="WW8Num152z5">
    <w:name w:val="WW8Num152z5"/>
  </w:style>
  <w:style w:type="character" w:customStyle="1" w:styleId="WW8Num152z6">
    <w:name w:val="WW8Num152z6"/>
  </w:style>
  <w:style w:type="character" w:customStyle="1" w:styleId="WW8Num152z7">
    <w:name w:val="WW8Num152z7"/>
  </w:style>
  <w:style w:type="character" w:customStyle="1" w:styleId="WW8Num152z8">
    <w:name w:val="WW8Num152z8"/>
  </w:style>
  <w:style w:type="character" w:customStyle="1" w:styleId="WW8Num153z0">
    <w:name w:val="WW8Num153z0"/>
    <w:rPr>
      <w:rFonts w:hint="default"/>
    </w:rPr>
  </w:style>
  <w:style w:type="character" w:customStyle="1" w:styleId="WW8Num153z1">
    <w:name w:val="WW8Num153z1"/>
    <w:rPr>
      <w:rFonts w:ascii="Courier New" w:hAnsi="Courier New" w:cs="Courier New" w:hint="default"/>
    </w:rPr>
  </w:style>
  <w:style w:type="character" w:customStyle="1" w:styleId="WW8Num153z2">
    <w:name w:val="WW8Num153z2"/>
    <w:rPr>
      <w:rFonts w:ascii="Wingdings" w:hAnsi="Wingdings" w:cs="Wingdings" w:hint="default"/>
    </w:rPr>
  </w:style>
  <w:style w:type="character" w:customStyle="1" w:styleId="WW8Num153z3">
    <w:name w:val="WW8Num153z3"/>
    <w:rPr>
      <w:rFonts w:ascii="Symbol" w:hAnsi="Symbol" w:cs="Symbol" w:hint="default"/>
    </w:rPr>
  </w:style>
  <w:style w:type="character" w:customStyle="1" w:styleId="WW8Num154z0">
    <w:name w:val="WW8Num154z0"/>
    <w:rPr>
      <w:rFonts w:hint="default"/>
    </w:rPr>
  </w:style>
  <w:style w:type="character" w:customStyle="1" w:styleId="WW8Num154z1">
    <w:name w:val="WW8Num154z1"/>
    <w:rPr>
      <w:rFonts w:hint="default"/>
      <w:b/>
    </w:rPr>
  </w:style>
  <w:style w:type="character" w:customStyle="1" w:styleId="WW8Num155z0">
    <w:name w:val="WW8Num155z0"/>
  </w:style>
  <w:style w:type="character" w:customStyle="1" w:styleId="WW8Num155z1">
    <w:name w:val="WW8Num155z1"/>
  </w:style>
  <w:style w:type="character" w:customStyle="1" w:styleId="WW8Num155z2">
    <w:name w:val="WW8Num155z2"/>
  </w:style>
  <w:style w:type="character" w:customStyle="1" w:styleId="WW8Num155z3">
    <w:name w:val="WW8Num155z3"/>
  </w:style>
  <w:style w:type="character" w:customStyle="1" w:styleId="WW8Num155z4">
    <w:name w:val="WW8Num155z4"/>
  </w:style>
  <w:style w:type="character" w:customStyle="1" w:styleId="WW8Num155z5">
    <w:name w:val="WW8Num155z5"/>
  </w:style>
  <w:style w:type="character" w:customStyle="1" w:styleId="WW8Num155z6">
    <w:name w:val="WW8Num155z6"/>
  </w:style>
  <w:style w:type="character" w:customStyle="1" w:styleId="WW8Num155z7">
    <w:name w:val="WW8Num155z7"/>
  </w:style>
  <w:style w:type="character" w:customStyle="1" w:styleId="WW8Num155z8">
    <w:name w:val="WW8Num155z8"/>
  </w:style>
  <w:style w:type="character" w:customStyle="1" w:styleId="WW8Num156z0">
    <w:name w:val="WW8Num156z0"/>
    <w:rPr>
      <w:rFonts w:ascii="Times New Roman" w:hAnsi="Times New Roman" w:cs="Times New Roman"/>
      <w:szCs w:val="22"/>
    </w:rPr>
  </w:style>
  <w:style w:type="character" w:customStyle="1" w:styleId="WW8Num156z1">
    <w:name w:val="WW8Num156z1"/>
  </w:style>
  <w:style w:type="character" w:customStyle="1" w:styleId="WW8Num156z2">
    <w:name w:val="WW8Num156z2"/>
  </w:style>
  <w:style w:type="character" w:customStyle="1" w:styleId="WW8Num156z3">
    <w:name w:val="WW8Num156z3"/>
    <w:rPr>
      <w:rFonts w:hint="default"/>
    </w:rPr>
  </w:style>
  <w:style w:type="character" w:customStyle="1" w:styleId="WW8Num156z4">
    <w:name w:val="WW8Num156z4"/>
  </w:style>
  <w:style w:type="character" w:customStyle="1" w:styleId="WW8Num156z5">
    <w:name w:val="WW8Num156z5"/>
  </w:style>
  <w:style w:type="character" w:customStyle="1" w:styleId="WW8Num156z6">
    <w:name w:val="WW8Num156z6"/>
  </w:style>
  <w:style w:type="character" w:customStyle="1" w:styleId="WW8Num156z7">
    <w:name w:val="WW8Num156z7"/>
  </w:style>
  <w:style w:type="character" w:customStyle="1" w:styleId="WW8Num156z8">
    <w:name w:val="WW8Num156z8"/>
  </w:style>
  <w:style w:type="character" w:customStyle="1" w:styleId="WW8Num157z0">
    <w:name w:val="WW8Num157z0"/>
    <w:rPr>
      <w:rFonts w:ascii="Times New Roman" w:hAnsi="Times New Roman" w:cs="Times New Roman"/>
      <w:i w:val="0"/>
      <w:szCs w:val="22"/>
    </w:rPr>
  </w:style>
  <w:style w:type="character" w:customStyle="1" w:styleId="WW8Num157z1">
    <w:name w:val="WW8Num157z1"/>
  </w:style>
  <w:style w:type="character" w:customStyle="1" w:styleId="WW8Num157z2">
    <w:name w:val="WW8Num157z2"/>
  </w:style>
  <w:style w:type="character" w:customStyle="1" w:styleId="WW8Num157z3">
    <w:name w:val="WW8Num157z3"/>
  </w:style>
  <w:style w:type="character" w:customStyle="1" w:styleId="WW8Num157z4">
    <w:name w:val="WW8Num157z4"/>
  </w:style>
  <w:style w:type="character" w:customStyle="1" w:styleId="WW8Num157z5">
    <w:name w:val="WW8Num157z5"/>
  </w:style>
  <w:style w:type="character" w:customStyle="1" w:styleId="WW8Num157z6">
    <w:name w:val="WW8Num157z6"/>
  </w:style>
  <w:style w:type="character" w:customStyle="1" w:styleId="WW8Num157z7">
    <w:name w:val="WW8Num157z7"/>
  </w:style>
  <w:style w:type="character" w:customStyle="1" w:styleId="WW8Num157z8">
    <w:name w:val="WW8Num157z8"/>
  </w:style>
  <w:style w:type="character" w:customStyle="1" w:styleId="WW8Num158z0">
    <w:name w:val="WW8Num158z0"/>
  </w:style>
  <w:style w:type="character" w:customStyle="1" w:styleId="WW8Num158z1">
    <w:name w:val="WW8Num158z1"/>
  </w:style>
  <w:style w:type="character" w:customStyle="1" w:styleId="WW8Num158z2">
    <w:name w:val="WW8Num158z2"/>
  </w:style>
  <w:style w:type="character" w:customStyle="1" w:styleId="WW8Num158z3">
    <w:name w:val="WW8Num158z3"/>
  </w:style>
  <w:style w:type="character" w:customStyle="1" w:styleId="WW8Num158z4">
    <w:name w:val="WW8Num158z4"/>
  </w:style>
  <w:style w:type="character" w:customStyle="1" w:styleId="WW8Num158z5">
    <w:name w:val="WW8Num158z5"/>
  </w:style>
  <w:style w:type="character" w:customStyle="1" w:styleId="WW8Num158z6">
    <w:name w:val="WW8Num158z6"/>
  </w:style>
  <w:style w:type="character" w:customStyle="1" w:styleId="WW8Num158z7">
    <w:name w:val="WW8Num158z7"/>
  </w:style>
  <w:style w:type="character" w:customStyle="1" w:styleId="WW8Num158z8">
    <w:name w:val="WW8Num158z8"/>
  </w:style>
  <w:style w:type="character" w:customStyle="1" w:styleId="WW8Num159z0">
    <w:name w:val="WW8Num159z0"/>
  </w:style>
  <w:style w:type="character" w:customStyle="1" w:styleId="WW8Num159z1">
    <w:name w:val="WW8Num159z1"/>
  </w:style>
  <w:style w:type="character" w:customStyle="1" w:styleId="WW8Num159z2">
    <w:name w:val="WW8Num159z2"/>
  </w:style>
  <w:style w:type="character" w:customStyle="1" w:styleId="WW8Num159z3">
    <w:name w:val="WW8Num159z3"/>
    <w:rPr>
      <w:rFonts w:ascii="Calibri" w:hAnsi="Calibri" w:cs="Calibri"/>
      <w:b w:val="0"/>
      <w:bCs/>
      <w:sz w:val="20"/>
      <w:lang w:val="pl-PL"/>
    </w:rPr>
  </w:style>
  <w:style w:type="character" w:customStyle="1" w:styleId="WW8Num159z4">
    <w:name w:val="WW8Num159z4"/>
  </w:style>
  <w:style w:type="character" w:customStyle="1" w:styleId="WW8Num159z5">
    <w:name w:val="WW8Num159z5"/>
  </w:style>
  <w:style w:type="character" w:customStyle="1" w:styleId="WW8Num159z6">
    <w:name w:val="WW8Num159z6"/>
  </w:style>
  <w:style w:type="character" w:customStyle="1" w:styleId="WW8Num159z7">
    <w:name w:val="WW8Num159z7"/>
  </w:style>
  <w:style w:type="character" w:customStyle="1" w:styleId="WW8Num159z8">
    <w:name w:val="WW8Num159z8"/>
  </w:style>
  <w:style w:type="character" w:customStyle="1" w:styleId="WW8Num160z0">
    <w:name w:val="WW8Num160z0"/>
  </w:style>
  <w:style w:type="character" w:customStyle="1" w:styleId="WW8Num160z1">
    <w:name w:val="WW8Num160z1"/>
  </w:style>
  <w:style w:type="character" w:customStyle="1" w:styleId="WW8Num160z2">
    <w:name w:val="WW8Num160z2"/>
  </w:style>
  <w:style w:type="character" w:customStyle="1" w:styleId="WW8Num160z3">
    <w:name w:val="WW8Num160z3"/>
  </w:style>
  <w:style w:type="character" w:customStyle="1" w:styleId="WW8Num160z4">
    <w:name w:val="WW8Num160z4"/>
  </w:style>
  <w:style w:type="character" w:customStyle="1" w:styleId="WW8Num160z5">
    <w:name w:val="WW8Num160z5"/>
  </w:style>
  <w:style w:type="character" w:customStyle="1" w:styleId="WW8Num160z6">
    <w:name w:val="WW8Num160z6"/>
  </w:style>
  <w:style w:type="character" w:customStyle="1" w:styleId="WW8Num160z7">
    <w:name w:val="WW8Num160z7"/>
  </w:style>
  <w:style w:type="character" w:customStyle="1" w:styleId="WW8Num160z8">
    <w:name w:val="WW8Num160z8"/>
  </w:style>
  <w:style w:type="character" w:customStyle="1" w:styleId="WW8Num161z0">
    <w:name w:val="WW8Num161z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61z1">
    <w:name w:val="WW8Num161z1"/>
  </w:style>
  <w:style w:type="character" w:customStyle="1" w:styleId="WW8Num161z2">
    <w:name w:val="WW8Num161z2"/>
  </w:style>
  <w:style w:type="character" w:customStyle="1" w:styleId="WW8Num161z3">
    <w:name w:val="WW8Num161z3"/>
  </w:style>
  <w:style w:type="character" w:customStyle="1" w:styleId="WW8Num161z4">
    <w:name w:val="WW8Num161z4"/>
  </w:style>
  <w:style w:type="character" w:customStyle="1" w:styleId="WW8Num161z5">
    <w:name w:val="WW8Num161z5"/>
  </w:style>
  <w:style w:type="character" w:customStyle="1" w:styleId="WW8Num161z6">
    <w:name w:val="WW8Num161z6"/>
  </w:style>
  <w:style w:type="character" w:customStyle="1" w:styleId="WW8Num161z7">
    <w:name w:val="WW8Num161z7"/>
  </w:style>
  <w:style w:type="character" w:customStyle="1" w:styleId="WW8Num161z8">
    <w:name w:val="WW8Num161z8"/>
  </w:style>
  <w:style w:type="character" w:customStyle="1" w:styleId="WW8Num162z0">
    <w:name w:val="WW8Num162z0"/>
  </w:style>
  <w:style w:type="character" w:customStyle="1" w:styleId="WW8Num162z1">
    <w:name w:val="WW8Num162z1"/>
  </w:style>
  <w:style w:type="character" w:customStyle="1" w:styleId="WW8Num162z2">
    <w:name w:val="WW8Num162z2"/>
  </w:style>
  <w:style w:type="character" w:customStyle="1" w:styleId="WW8Num162z3">
    <w:name w:val="WW8Num162z3"/>
  </w:style>
  <w:style w:type="character" w:customStyle="1" w:styleId="WW8Num162z4">
    <w:name w:val="WW8Num162z4"/>
  </w:style>
  <w:style w:type="character" w:customStyle="1" w:styleId="WW8Num162z5">
    <w:name w:val="WW8Num162z5"/>
  </w:style>
  <w:style w:type="character" w:customStyle="1" w:styleId="WW8Num162z6">
    <w:name w:val="WW8Num162z6"/>
  </w:style>
  <w:style w:type="character" w:customStyle="1" w:styleId="WW8Num162z7">
    <w:name w:val="WW8Num162z7"/>
  </w:style>
  <w:style w:type="character" w:customStyle="1" w:styleId="WW8Num162z8">
    <w:name w:val="WW8Num162z8"/>
  </w:style>
  <w:style w:type="character" w:customStyle="1" w:styleId="WW8Num163z0">
    <w:name w:val="WW8Num163z0"/>
    <w:rPr>
      <w:bCs/>
      <w:sz w:val="22"/>
      <w:szCs w:val="22"/>
    </w:rPr>
  </w:style>
  <w:style w:type="character" w:customStyle="1" w:styleId="WW8Num163z1">
    <w:name w:val="WW8Num163z1"/>
  </w:style>
  <w:style w:type="character" w:customStyle="1" w:styleId="WW8Num163z2">
    <w:name w:val="WW8Num163z2"/>
  </w:style>
  <w:style w:type="character" w:customStyle="1" w:styleId="WW8Num163z3">
    <w:name w:val="WW8Num163z3"/>
  </w:style>
  <w:style w:type="character" w:customStyle="1" w:styleId="WW8Num163z4">
    <w:name w:val="WW8Num163z4"/>
  </w:style>
  <w:style w:type="character" w:customStyle="1" w:styleId="WW8Num163z5">
    <w:name w:val="WW8Num163z5"/>
  </w:style>
  <w:style w:type="character" w:customStyle="1" w:styleId="WW8Num163z6">
    <w:name w:val="WW8Num163z6"/>
  </w:style>
  <w:style w:type="character" w:customStyle="1" w:styleId="WW8Num163z7">
    <w:name w:val="WW8Num163z7"/>
  </w:style>
  <w:style w:type="character" w:customStyle="1" w:styleId="WW8Num163z8">
    <w:name w:val="WW8Num163z8"/>
  </w:style>
  <w:style w:type="character" w:customStyle="1" w:styleId="WW8Num164z0">
    <w:name w:val="WW8Num164z0"/>
  </w:style>
  <w:style w:type="character" w:customStyle="1" w:styleId="WW8Num164z1">
    <w:name w:val="WW8Num164z1"/>
  </w:style>
  <w:style w:type="character" w:customStyle="1" w:styleId="WW8Num164z2">
    <w:name w:val="WW8Num164z2"/>
  </w:style>
  <w:style w:type="character" w:customStyle="1" w:styleId="WW8Num164z3">
    <w:name w:val="WW8Num164z3"/>
  </w:style>
  <w:style w:type="character" w:customStyle="1" w:styleId="WW8Num164z4">
    <w:name w:val="WW8Num164z4"/>
  </w:style>
  <w:style w:type="character" w:customStyle="1" w:styleId="WW8Num164z5">
    <w:name w:val="WW8Num164z5"/>
  </w:style>
  <w:style w:type="character" w:customStyle="1" w:styleId="WW8Num164z6">
    <w:name w:val="WW8Num164z6"/>
  </w:style>
  <w:style w:type="character" w:customStyle="1" w:styleId="WW8Num164z7">
    <w:name w:val="WW8Num164z7"/>
  </w:style>
  <w:style w:type="character" w:customStyle="1" w:styleId="WW8Num164z8">
    <w:name w:val="WW8Num164z8"/>
  </w:style>
  <w:style w:type="character" w:customStyle="1" w:styleId="WW8Num165z0">
    <w:name w:val="WW8Num165z0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pl-PL" w:eastAsia="pl-PL" w:bidi="pl-PL"/>
    </w:rPr>
  </w:style>
  <w:style w:type="character" w:customStyle="1" w:styleId="WW8Num165z1">
    <w:name w:val="WW8Num165z1"/>
  </w:style>
  <w:style w:type="character" w:customStyle="1" w:styleId="WW8Num165z2">
    <w:name w:val="WW8Num165z2"/>
  </w:style>
  <w:style w:type="character" w:customStyle="1" w:styleId="WW8Num165z3">
    <w:name w:val="WW8Num165z3"/>
  </w:style>
  <w:style w:type="character" w:customStyle="1" w:styleId="WW8Num165z4">
    <w:name w:val="WW8Num165z4"/>
  </w:style>
  <w:style w:type="character" w:customStyle="1" w:styleId="WW8Num165z5">
    <w:name w:val="WW8Num165z5"/>
  </w:style>
  <w:style w:type="character" w:customStyle="1" w:styleId="WW8Num165z6">
    <w:name w:val="WW8Num165z6"/>
  </w:style>
  <w:style w:type="character" w:customStyle="1" w:styleId="WW8Num165z7">
    <w:name w:val="WW8Num165z7"/>
  </w:style>
  <w:style w:type="character" w:customStyle="1" w:styleId="WW8Num165z8">
    <w:name w:val="WW8Num165z8"/>
  </w:style>
  <w:style w:type="character" w:customStyle="1" w:styleId="WW8Num166z0">
    <w:name w:val="WW8Num166z0"/>
    <w:rPr>
      <w:rFonts w:hint="default"/>
    </w:rPr>
  </w:style>
  <w:style w:type="character" w:customStyle="1" w:styleId="WW8Num166z1">
    <w:name w:val="WW8Num166z1"/>
    <w:rPr>
      <w:rFonts w:ascii="Courier New" w:hAnsi="Courier New" w:cs="Courier New" w:hint="default"/>
    </w:rPr>
  </w:style>
  <w:style w:type="character" w:customStyle="1" w:styleId="WW8Num166z2">
    <w:name w:val="WW8Num166z2"/>
    <w:rPr>
      <w:rFonts w:ascii="Wingdings" w:hAnsi="Wingdings" w:cs="Wingdings" w:hint="default"/>
    </w:rPr>
  </w:style>
  <w:style w:type="character" w:customStyle="1" w:styleId="WW8Num166z3">
    <w:name w:val="WW8Num166z3"/>
    <w:rPr>
      <w:rFonts w:ascii="Symbol" w:hAnsi="Symbol" w:cs="Symbol" w:hint="default"/>
    </w:rPr>
  </w:style>
  <w:style w:type="character" w:customStyle="1" w:styleId="WW8Num167z0">
    <w:name w:val="WW8Num167z0"/>
    <w:rPr>
      <w:rFonts w:ascii="Times New Roman" w:eastAsia="SimSun" w:hAnsi="Times New Roman" w:cs="Times New Roman"/>
      <w:sz w:val="22"/>
      <w:szCs w:val="22"/>
      <w:lang w:eastAsia="hi-IN" w:bidi="hi-IN"/>
    </w:rPr>
  </w:style>
  <w:style w:type="character" w:customStyle="1" w:styleId="WW8Num167z1">
    <w:name w:val="WW8Num167z1"/>
  </w:style>
  <w:style w:type="character" w:customStyle="1" w:styleId="WW8Num167z2">
    <w:name w:val="WW8Num167z2"/>
  </w:style>
  <w:style w:type="character" w:customStyle="1" w:styleId="WW8Num167z3">
    <w:name w:val="WW8Num167z3"/>
  </w:style>
  <w:style w:type="character" w:customStyle="1" w:styleId="WW8Num167z4">
    <w:name w:val="WW8Num167z4"/>
  </w:style>
  <w:style w:type="character" w:customStyle="1" w:styleId="WW8Num167z5">
    <w:name w:val="WW8Num167z5"/>
  </w:style>
  <w:style w:type="character" w:customStyle="1" w:styleId="WW8Num167z6">
    <w:name w:val="WW8Num167z6"/>
  </w:style>
  <w:style w:type="character" w:customStyle="1" w:styleId="WW8Num167z7">
    <w:name w:val="WW8Num167z7"/>
  </w:style>
  <w:style w:type="character" w:customStyle="1" w:styleId="WW8Num167z8">
    <w:name w:val="WW8Num167z8"/>
  </w:style>
  <w:style w:type="character" w:customStyle="1" w:styleId="Domylnaczcionkaakapitu6">
    <w:name w:val="Domyślna czcionka akapitu6"/>
  </w:style>
  <w:style w:type="character" w:customStyle="1" w:styleId="Nagwek1Znak">
    <w:name w:val="Nagłówek 1 Znak"/>
    <w:rPr>
      <w:rFonts w:ascii="Arial" w:hAnsi="Arial" w:cs="Arial"/>
      <w:b/>
      <w:spacing w:val="15"/>
      <w:sz w:val="24"/>
    </w:rPr>
  </w:style>
  <w:style w:type="character" w:customStyle="1" w:styleId="Nagwek2Znak">
    <w:name w:val="Nagłówek 2 Znak"/>
    <w:rPr>
      <w:rFonts w:ascii="Arial" w:hAnsi="Arial" w:cs="Arial"/>
      <w:b/>
      <w:i/>
      <w:sz w:val="24"/>
    </w:rPr>
  </w:style>
  <w:style w:type="character" w:customStyle="1" w:styleId="Nagwek3Znak">
    <w:name w:val="Nagłówek 3 Znak"/>
    <w:rPr>
      <w:b/>
      <w:bCs/>
      <w:sz w:val="28"/>
    </w:rPr>
  </w:style>
  <w:style w:type="character" w:customStyle="1" w:styleId="Nagwek4Znak">
    <w:name w:val="Nagłówek 4 Znak"/>
    <w:rPr>
      <w:rFonts w:ascii="Arial" w:hAnsi="Arial" w:cs="Arial"/>
      <w:i/>
      <w:color w:val="000000"/>
    </w:rPr>
  </w:style>
  <w:style w:type="character" w:customStyle="1" w:styleId="Nagwek5Znak">
    <w:name w:val="Nagłówek 5 Znak"/>
    <w:rPr>
      <w:rFonts w:ascii="Arial" w:hAnsi="Arial" w:cs="Arial"/>
      <w:b/>
      <w:sz w:val="22"/>
    </w:rPr>
  </w:style>
  <w:style w:type="character" w:customStyle="1" w:styleId="Nagwek6Znak">
    <w:name w:val="Nagłówek 6 Znak"/>
    <w:rPr>
      <w:rFonts w:ascii="Arial" w:hAnsi="Arial" w:cs="Arial"/>
      <w:b/>
      <w:sz w:val="22"/>
      <w:lang w:val="en-US"/>
    </w:rPr>
  </w:style>
  <w:style w:type="character" w:customStyle="1" w:styleId="Nagwek7Znak">
    <w:name w:val="Nagłówek 7 Znak"/>
    <w:rPr>
      <w:b/>
      <w:sz w:val="24"/>
    </w:rPr>
  </w:style>
  <w:style w:type="character" w:customStyle="1" w:styleId="Nagwek8Znak">
    <w:name w:val="Nagłówek 8 Znak"/>
    <w:rPr>
      <w:b/>
      <w:color w:val="000000"/>
      <w:sz w:val="22"/>
    </w:rPr>
  </w:style>
  <w:style w:type="character" w:customStyle="1" w:styleId="Nagwek9Znak">
    <w:name w:val="Nagłówek 9 Znak"/>
    <w:rPr>
      <w:b/>
      <w:sz w:val="26"/>
    </w:rPr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5z2">
    <w:name w:val="WW8Num15z2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TytuZnak">
    <w:name w:val="Tytuł Znak"/>
    <w:rPr>
      <w:rFonts w:ascii="Arial" w:hAnsi="Arial" w:cs="Arial"/>
      <w:b/>
      <w:spacing w:val="15"/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Arial" w:hAnsi="Arial" w:cs="Arial"/>
      <w:i/>
      <w:sz w:val="24"/>
    </w:rPr>
  </w:style>
  <w:style w:type="character" w:customStyle="1" w:styleId="NagwekZnak">
    <w:name w:val="Nagłówek Znak"/>
    <w:rPr>
      <w:rFonts w:ascii="Arial" w:hAnsi="Arial" w:cs="Arial"/>
      <w:spacing w:val="15"/>
      <w:sz w:val="24"/>
    </w:rPr>
  </w:style>
  <w:style w:type="character" w:customStyle="1" w:styleId="StopkaZnak">
    <w:name w:val="Stopka Znak"/>
    <w:rPr>
      <w:rFonts w:ascii="Arial" w:hAnsi="Arial" w:cs="Arial"/>
      <w:spacing w:val="15"/>
      <w:sz w:val="24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ytuZnak1">
    <w:name w:val="Tytuł Znak1"/>
    <w:rPr>
      <w:rFonts w:ascii="Arial" w:hAnsi="Arial" w:cs="Arial"/>
      <w:b/>
      <w:spacing w:val="15"/>
      <w:sz w:val="24"/>
    </w:rPr>
  </w:style>
  <w:style w:type="character" w:customStyle="1" w:styleId="TekstpodstawowywcityZnak">
    <w:name w:val="Tekst podstawowy wcięty Znak"/>
    <w:rPr>
      <w:rFonts w:ascii="Arial" w:hAnsi="Arial" w:cs="Arial"/>
      <w:b/>
      <w:bCs/>
      <w:sz w:val="2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</w:style>
  <w:style w:type="character" w:customStyle="1" w:styleId="Teksttreci">
    <w:name w:val="Tekst treści"/>
    <w:rPr>
      <w:shd w:val="clear" w:color="auto" w:fill="FFFFFF"/>
    </w:rPr>
  </w:style>
  <w:style w:type="character" w:customStyle="1" w:styleId="AkapitzlistZnak">
    <w:name w:val="Akapit z listą Znak"/>
    <w:rPr>
      <w:rFonts w:ascii="Arial Narrow" w:hAnsi="Arial Narrow" w:cs="Arial Narrow"/>
      <w:sz w:val="22"/>
    </w:rPr>
  </w:style>
  <w:style w:type="character" w:customStyle="1" w:styleId="BezodstpwZnak">
    <w:name w:val="Bez odstępów Znak"/>
    <w:rPr>
      <w:sz w:val="26"/>
      <w:lang w:eastAsia="ar-SA" w:bidi="ar-SA"/>
    </w:rPr>
  </w:style>
  <w:style w:type="character" w:styleId="Pogrubienie">
    <w:name w:val="Strong"/>
    <w:qFormat/>
    <w:rPr>
      <w:b/>
      <w:bCs/>
    </w:rPr>
  </w:style>
  <w:style w:type="character" w:customStyle="1" w:styleId="Teksttreci0">
    <w:name w:val="Tekst treści_"/>
    <w:rPr>
      <w:rFonts w:ascii="Calibri" w:hAnsi="Calibri" w:cs="Calibri"/>
      <w:sz w:val="23"/>
      <w:szCs w:val="23"/>
      <w:shd w:val="clear" w:color="auto" w:fill="FFFFFF"/>
    </w:rPr>
  </w:style>
  <w:style w:type="character" w:styleId="Uwydatnienie">
    <w:name w:val="Emphasis"/>
    <w:qFormat/>
    <w:rPr>
      <w:i/>
      <w:iCs/>
    </w:rPr>
  </w:style>
  <w:style w:type="character" w:customStyle="1" w:styleId="Teksttreci7">
    <w:name w:val="Tekst treści (7)"/>
    <w:rPr>
      <w:b/>
      <w:bCs/>
      <w:shd w:val="clear" w:color="auto" w:fill="FFFFFF"/>
    </w:rPr>
  </w:style>
  <w:style w:type="character" w:customStyle="1" w:styleId="TekstkomentarzaZnak">
    <w:name w:val="Tekst komentarza Znak"/>
  </w:style>
  <w:style w:type="character" w:customStyle="1" w:styleId="Teksttreci2">
    <w:name w:val="Tekst treści (2)"/>
    <w:rPr>
      <w:rFonts w:ascii="Arial" w:hAnsi="Arial" w:cs="Arial"/>
      <w:sz w:val="16"/>
      <w:szCs w:val="16"/>
      <w:shd w:val="clear" w:color="auto" w:fill="FFFFFF"/>
    </w:rPr>
  </w:style>
  <w:style w:type="character" w:customStyle="1" w:styleId="Teksttreci5">
    <w:name w:val="Tekst treści (5)"/>
    <w:rPr>
      <w:rFonts w:ascii="Arial" w:hAnsi="Arial" w:cs="Arial"/>
      <w:sz w:val="16"/>
      <w:szCs w:val="16"/>
      <w:shd w:val="clear" w:color="auto" w:fill="FFFFFF"/>
    </w:rPr>
  </w:style>
  <w:style w:type="character" w:customStyle="1" w:styleId="Teksttreci3">
    <w:name w:val="Tekst treści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Nagwek40">
    <w:name w:val="Nagłówek #4_"/>
    <w:rPr>
      <w:sz w:val="24"/>
      <w:szCs w:val="24"/>
      <w:shd w:val="clear" w:color="auto" w:fill="FFFFFF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66">
    <w:name w:val="Font Style166"/>
    <w:rPr>
      <w:rFonts w:ascii="Verdana" w:hAnsi="Verdana" w:cs="Verdana"/>
      <w:sz w:val="18"/>
      <w:szCs w:val="18"/>
    </w:rPr>
  </w:style>
  <w:style w:type="character" w:customStyle="1" w:styleId="Tekstpodstawowy2Znak">
    <w:name w:val="Tekst podstawowy 2 Znak"/>
    <w:rPr>
      <w:sz w:val="26"/>
      <w:lang w:val="x-none"/>
    </w:rPr>
  </w:style>
  <w:style w:type="character" w:customStyle="1" w:styleId="apple-converted-space">
    <w:name w:val="apple-converted-space"/>
  </w:style>
  <w:style w:type="character" w:customStyle="1" w:styleId="PlandokumentuZnak">
    <w:name w:val="Plan dokumentu Znak"/>
    <w:rPr>
      <w:rFonts w:ascii="Tahoma" w:hAnsi="Tahoma" w:cs="Tahoma"/>
      <w:shd w:val="clear" w:color="auto" w:fill="000080"/>
    </w:rPr>
  </w:style>
  <w:style w:type="character" w:customStyle="1" w:styleId="FontStyle120">
    <w:name w:val="Font Style120"/>
    <w:rPr>
      <w:rFonts w:ascii="Verdana" w:hAnsi="Verdana" w:cs="Verdana"/>
      <w:b/>
      <w:i/>
      <w:spacing w:val="-10"/>
      <w:sz w:val="26"/>
    </w:rPr>
  </w:style>
  <w:style w:type="character" w:customStyle="1" w:styleId="FontStyle79">
    <w:name w:val="Font Style79"/>
    <w:rPr>
      <w:rFonts w:ascii="Arial" w:hAnsi="Arial" w:cs="Arial"/>
      <w:sz w:val="22"/>
    </w:rPr>
  </w:style>
  <w:style w:type="character" w:customStyle="1" w:styleId="paragraphpunkt1">
    <w:name w:val="paragraphpunkt1"/>
    <w:rPr>
      <w:b/>
    </w:rPr>
  </w:style>
  <w:style w:type="character" w:customStyle="1" w:styleId="ZnakZnak3">
    <w:name w:val="Znak Znak3"/>
    <w:rPr>
      <w:b/>
      <w:sz w:val="24"/>
      <w:u w:val="single"/>
      <w:lang w:val="pl-PL"/>
    </w:rPr>
  </w:style>
  <w:style w:type="character" w:customStyle="1" w:styleId="ZwykytekstZnak">
    <w:name w:val="Zwykły tekst Znak"/>
    <w:rPr>
      <w:rFonts w:ascii="Courier New" w:eastAsia="Calibri" w:hAnsi="Courier New" w:cs="Courier New"/>
    </w:rPr>
  </w:style>
  <w:style w:type="character" w:customStyle="1" w:styleId="Tekstpodstawowywcity2Znak">
    <w:name w:val="Tekst podstawowy wcięty 2 Znak"/>
    <w:rPr>
      <w:rFonts w:eastAsia="Calibri"/>
      <w:color w:val="000000"/>
    </w:rPr>
  </w:style>
  <w:style w:type="character" w:customStyle="1" w:styleId="Odwoaniedokomentarza2">
    <w:name w:val="Odwołanie do komentarza2"/>
    <w:rPr>
      <w:rFonts w:cs="Times New Roman"/>
      <w:sz w:val="16"/>
    </w:rPr>
  </w:style>
  <w:style w:type="character" w:customStyle="1" w:styleId="ZnakZnak2">
    <w:name w:val="Znak Znak2"/>
    <w:rPr>
      <w:color w:val="000000"/>
    </w:rPr>
  </w:style>
  <w:style w:type="character" w:customStyle="1" w:styleId="TematkomentarzaZnak">
    <w:name w:val="Temat komentarza Znak"/>
    <w:rPr>
      <w:rFonts w:eastAsia="Calibri"/>
      <w:b/>
      <w:bCs/>
      <w:color w:val="000000"/>
    </w:rPr>
  </w:style>
  <w:style w:type="character" w:customStyle="1" w:styleId="ZnakZnak1">
    <w:name w:val="Znak Znak1"/>
    <w:rPr>
      <w:b/>
      <w:color w:val="000000"/>
    </w:rPr>
  </w:style>
  <w:style w:type="character" w:customStyle="1" w:styleId="ZnakZnak">
    <w:name w:val="Znak Znak"/>
    <w:rPr>
      <w:rFonts w:ascii="Tahoma" w:hAnsi="Tahoma" w:cs="Tahoma"/>
      <w:color w:val="000000"/>
      <w:sz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character" w:customStyle="1" w:styleId="TitleChar1">
    <w:name w:val="Title Char1"/>
    <w:rPr>
      <w:b/>
      <w:sz w:val="24"/>
      <w:lang w:eastAsia="ar-SA" w:bidi="ar-SA"/>
    </w:rPr>
  </w:style>
  <w:style w:type="character" w:customStyle="1" w:styleId="TitleChar">
    <w:name w:val="Title Char"/>
    <w:rPr>
      <w:rFonts w:ascii="Cambria" w:hAnsi="Cambria" w:cs="Times New Roman"/>
      <w:b/>
      <w:kern w:val="1"/>
      <w:sz w:val="32"/>
    </w:rPr>
  </w:style>
  <w:style w:type="character" w:customStyle="1" w:styleId="PodpisZnak">
    <w:name w:val="Podpis Znak"/>
    <w:rPr>
      <w:rFonts w:eastAsia="Calibri" w:cs="Courier New"/>
      <w:i/>
      <w:iCs/>
    </w:rPr>
  </w:style>
  <w:style w:type="character" w:customStyle="1" w:styleId="Tekstpodstawowy3Znak">
    <w:name w:val="Tekst podstawowy 3 Znak"/>
    <w:rPr>
      <w:rFonts w:ascii="Arial" w:eastAsia="Calibri" w:hAnsi="Arial" w:cs="Arial"/>
      <w:color w:val="FF0000"/>
    </w:rPr>
  </w:style>
  <w:style w:type="character" w:customStyle="1" w:styleId="BodyTextIndent3Char">
    <w:name w:val="Body Text Indent 3 Char"/>
    <w:rPr>
      <w:rFonts w:ascii="Arial" w:hAnsi="Arial" w:cs="Arial"/>
      <w:lang w:eastAsia="ar-SA" w:bidi="ar-SA"/>
    </w:rPr>
  </w:style>
  <w:style w:type="character" w:customStyle="1" w:styleId="Tekstpodstawowywcity3Znak">
    <w:name w:val="Tekst podstawowy wcięty 3 Znak"/>
    <w:rPr>
      <w:rFonts w:ascii="Calibri" w:eastAsia="Calibri" w:hAnsi="Calibri" w:cs="Calibri"/>
      <w:sz w:val="16"/>
    </w:rPr>
  </w:style>
  <w:style w:type="character" w:customStyle="1" w:styleId="WW-WW8Num7z0">
    <w:name w:val="WW-WW8Num7z0"/>
  </w:style>
  <w:style w:type="character" w:customStyle="1" w:styleId="WW-WW8Num11z0">
    <w:name w:val="WW-WW8Num11z0"/>
    <w:rPr>
      <w:rFonts w:ascii="Wingdings" w:hAnsi="Wingdings" w:cs="Wingdings"/>
    </w:rPr>
  </w:style>
  <w:style w:type="character" w:customStyle="1" w:styleId="WW-WW8Num16z0">
    <w:name w:val="WW-WW8Num16z0"/>
    <w:rPr>
      <w:rFonts w:ascii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WW-Znakiprzypiswdolnych1">
    <w:name w:val="WW-Znaki przypisów dolnych1"/>
    <w:rPr>
      <w:rFonts w:ascii="Times New Roman" w:hAnsi="Times New Roman" w:cs="Times New Roman"/>
      <w:vertAlign w:val="superscript"/>
    </w:rPr>
  </w:style>
  <w:style w:type="character" w:customStyle="1" w:styleId="TitleChar2">
    <w:name w:val="Title Char2"/>
    <w:rPr>
      <w:rFonts w:ascii="Cambria" w:hAnsi="Cambria" w:cs="Cambria"/>
      <w:b/>
      <w:kern w:val="1"/>
      <w:sz w:val="32"/>
      <w:lang w:eastAsia="ar-SA" w:bidi="ar-SA"/>
    </w:rPr>
  </w:style>
  <w:style w:type="character" w:customStyle="1" w:styleId="FontStyle87">
    <w:name w:val="Font Style87"/>
    <w:rPr>
      <w:rFonts w:ascii="Arial" w:hAnsi="Arial" w:cs="Arial"/>
      <w:sz w:val="22"/>
    </w:rPr>
  </w:style>
  <w:style w:type="character" w:customStyle="1" w:styleId="FontStyle80">
    <w:name w:val="Font Style80"/>
    <w:rPr>
      <w:rFonts w:ascii="Arial" w:hAnsi="Arial" w:cs="Arial"/>
      <w:sz w:val="22"/>
    </w:rPr>
  </w:style>
  <w:style w:type="character" w:customStyle="1" w:styleId="1stylZnak">
    <w:name w:val="1_styl Znak"/>
    <w:rPr>
      <w:rFonts w:ascii="Arial" w:eastAsia="Calibri" w:hAnsi="Arial" w:cs="Arial"/>
      <w:sz w:val="22"/>
      <w:szCs w:val="22"/>
      <w:lang w:eastAsia="ar-SA" w:bidi="ar-SA"/>
    </w:rPr>
  </w:style>
  <w:style w:type="character" w:customStyle="1" w:styleId="Inne">
    <w:name w:val="Inne_"/>
    <w:rPr>
      <w:rFonts w:ascii="Arial" w:eastAsia="Arial" w:hAnsi="Arial" w:cs="Arial"/>
      <w:shd w:val="clear" w:color="auto" w:fill="FFFFFF"/>
    </w:rPr>
  </w:style>
  <w:style w:type="character" w:customStyle="1" w:styleId="Teksttreci4">
    <w:name w:val="Tekst treści (4)_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Teksttreci30">
    <w:name w:val="Tekst treści (3)_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Nagwek10">
    <w:name w:val="Nagłówek #1_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0">
    <w:name w:val="Tekst treści (2)_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2">
    <w:name w:val="Nagłówek lub stopka (2)_"/>
    <w:rPr>
      <w:shd w:val="clear" w:color="auto" w:fill="FFFFFF"/>
    </w:rPr>
  </w:style>
  <w:style w:type="character" w:customStyle="1" w:styleId="Nagwek30">
    <w:name w:val="Nagłówek #3_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Nagwek20">
    <w:name w:val="Nagłówek #2_"/>
    <w:rPr>
      <w:rFonts w:ascii="Arial" w:eastAsia="Arial" w:hAnsi="Arial" w:cs="Arial"/>
      <w:i/>
      <w:iCs/>
      <w:shd w:val="clear" w:color="auto" w:fill="FFFFFF"/>
    </w:rPr>
  </w:style>
  <w:style w:type="character" w:customStyle="1" w:styleId="Podpistabeli">
    <w:name w:val="Podpis tabeli_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Podpisobrazu">
    <w:name w:val="Podpis obrazu_"/>
    <w:rPr>
      <w:rFonts w:ascii="Arial" w:eastAsia="Arial" w:hAnsi="Arial" w:cs="Arial"/>
      <w:shd w:val="clear" w:color="auto" w:fill="FFFFFF"/>
    </w:rPr>
  </w:style>
  <w:style w:type="character" w:customStyle="1" w:styleId="Teksttreci2TimesNewRoman11pt">
    <w:name w:val="Tekst treści (2) + Times New Roman;11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pl-PL" w:eastAsia="pl-PL" w:bidi="pl-PL"/>
    </w:r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i/>
      <w:sz w:val="24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60">
    <w:name w:val="Nagłówek6"/>
    <w:basedOn w:val="Normalny"/>
    <w:next w:val="Podtytu"/>
    <w:pPr>
      <w:spacing w:line="360" w:lineRule="atLeast"/>
      <w:jc w:val="center"/>
    </w:pPr>
    <w:rPr>
      <w:rFonts w:ascii="Arial" w:hAnsi="Arial" w:cs="Arial"/>
      <w:b/>
      <w:spacing w:val="15"/>
      <w:sz w:val="24"/>
      <w:lang w:val="x-non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1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1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1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wykytekst1">
    <w:name w:val="Zwykły tekst1"/>
    <w:basedOn w:val="Normalny"/>
    <w:rPr>
      <w:rFonts w:ascii="Courier New" w:hAnsi="Courier New" w:cs="Courier New"/>
      <w:spacing w:val="15"/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Arial" w:hAnsi="Arial" w:cs="Arial"/>
      <w:spacing w:val="15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Arial" w:hAnsi="Arial" w:cs="Arial"/>
      <w:spacing w:val="15"/>
      <w:sz w:val="24"/>
      <w:lang w:val="x-none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hAnsi="Arial" w:cs="Arial"/>
      <w:i/>
    </w:rPr>
  </w:style>
  <w:style w:type="paragraph" w:customStyle="1" w:styleId="Tekstpodstawowywcity21">
    <w:name w:val="Tekst podstawowy wcięty 21"/>
    <w:basedOn w:val="Normalny"/>
    <w:pPr>
      <w:spacing w:line="360" w:lineRule="atLeast"/>
      <w:ind w:left="57"/>
      <w:jc w:val="both"/>
    </w:pPr>
    <w:rPr>
      <w:rFonts w:ascii="Arial" w:hAnsi="Arial" w:cs="Arial"/>
      <w:spacing w:val="15"/>
      <w:sz w:val="24"/>
    </w:rPr>
  </w:style>
  <w:style w:type="paragraph" w:styleId="Podtytu">
    <w:name w:val="Subtitle"/>
    <w:basedOn w:val="Nagwek11"/>
    <w:next w:val="Tekstpodstawowy"/>
    <w:qFormat/>
    <w:pPr>
      <w:jc w:val="center"/>
    </w:pPr>
    <w:rPr>
      <w:rFonts w:cs="Times New Roman"/>
      <w:i/>
      <w:iCs/>
      <w:lang w:val="x-none"/>
    </w:rPr>
  </w:style>
  <w:style w:type="paragraph" w:styleId="Tekstpodstawowywcity">
    <w:name w:val="Body Text Indent"/>
    <w:basedOn w:val="Normalny"/>
    <w:pPr>
      <w:ind w:firstLine="348"/>
      <w:jc w:val="both"/>
    </w:pPr>
    <w:rPr>
      <w:rFonts w:ascii="Arial" w:hAnsi="Arial" w:cs="Arial"/>
      <w:b/>
      <w:bCs/>
      <w:lang w:val="x-none"/>
    </w:rPr>
  </w:style>
  <w:style w:type="paragraph" w:customStyle="1" w:styleId="Tekstpodstawowywcity31">
    <w:name w:val="Tekst podstawowy wcięty 31"/>
    <w:basedOn w:val="Normalny"/>
    <w:pPr>
      <w:ind w:left="360"/>
      <w:jc w:val="both"/>
    </w:pPr>
    <w:rPr>
      <w:color w:val="000000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przypisudolnego">
    <w:name w:val="footnote text"/>
    <w:basedOn w:val="Normalny"/>
    <w:rPr>
      <w:sz w:val="20"/>
      <w:lang w:val="x-none"/>
    </w:rPr>
  </w:style>
  <w:style w:type="paragraph" w:customStyle="1" w:styleId="Tabela">
    <w:name w:val="Tabela"/>
    <w:basedOn w:val="Podpis2"/>
  </w:style>
  <w:style w:type="paragraph" w:customStyle="1" w:styleId="Tekstpodstawowy22">
    <w:name w:val="Tekst podstawowy 22"/>
    <w:basedOn w:val="Normalny"/>
    <w:pPr>
      <w:jc w:val="both"/>
    </w:pPr>
    <w:rPr>
      <w:rFonts w:ascii="Arial" w:hAnsi="Arial" w:cs="Arial"/>
      <w:sz w:val="22"/>
    </w:rPr>
  </w:style>
  <w:style w:type="paragraph" w:customStyle="1" w:styleId="glowny-akapit">
    <w:name w:val="glowny-akapit"/>
    <w:basedOn w:val="Normalny"/>
    <w:pPr>
      <w:spacing w:line="258" w:lineRule="atLeast"/>
      <w:ind w:firstLine="1134"/>
      <w:jc w:val="both"/>
    </w:pPr>
    <w:rPr>
      <w:rFonts w:ascii="FrankfurtGothic" w:hAnsi="FrankfurtGothic" w:cs="FrankfurtGothic"/>
      <w:color w:val="000000"/>
      <w:sz w:val="19"/>
      <w:lang w:val="x-none"/>
    </w:rPr>
  </w:style>
  <w:style w:type="paragraph" w:customStyle="1" w:styleId="Preformatted">
    <w:name w:val="Preformatted"/>
    <w:basedOn w:val="Normalny"/>
    <w:next w:val="Normalny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</w:pPr>
    <w:rPr>
      <w:rFonts w:ascii="Courier New" w:eastAsia="Courier New" w:hAnsi="Courier New" w:cs="Courier New"/>
      <w:sz w:val="20"/>
    </w:rPr>
  </w:style>
  <w:style w:type="paragraph" w:customStyle="1" w:styleId="Default">
    <w:name w:val="Default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Teksttreci1">
    <w:name w:val="Tekst treści1"/>
    <w:basedOn w:val="Normalny"/>
    <w:pPr>
      <w:shd w:val="clear" w:color="auto" w:fill="FFFFFF"/>
      <w:suppressAutoHyphens w:val="0"/>
      <w:spacing w:line="245" w:lineRule="exact"/>
      <w:jc w:val="both"/>
    </w:pPr>
    <w:rPr>
      <w:sz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20"/>
    </w:pPr>
    <w:rPr>
      <w:rFonts w:ascii="Arial Narrow" w:hAnsi="Arial Narrow" w:cs="Arial Narrow"/>
      <w:sz w:val="22"/>
      <w:lang w:val="x-none"/>
    </w:rPr>
  </w:style>
  <w:style w:type="paragraph" w:customStyle="1" w:styleId="Tabelapozycja">
    <w:name w:val="Tabela pozycja"/>
    <w:basedOn w:val="Normalny"/>
    <w:pPr>
      <w:suppressAutoHyphens w:val="0"/>
    </w:pPr>
    <w:rPr>
      <w:rFonts w:ascii="Arial" w:eastAsia="MS Outlook" w:hAnsi="Arial" w:cs="Arial"/>
      <w:sz w:val="22"/>
    </w:rPr>
  </w:style>
  <w:style w:type="paragraph" w:styleId="Bezodstpw">
    <w:name w:val="No Spacing"/>
    <w:qFormat/>
    <w:pPr>
      <w:suppressAutoHyphens/>
    </w:pPr>
    <w:rPr>
      <w:sz w:val="26"/>
      <w:lang w:eastAsia="ar-SA"/>
    </w:rPr>
  </w:style>
  <w:style w:type="paragraph" w:customStyle="1" w:styleId="Zwykytekst2">
    <w:name w:val="Zwykły tekst2"/>
    <w:basedOn w:val="Normalny"/>
    <w:rPr>
      <w:rFonts w:ascii="Courier New" w:hAnsi="Courier New" w:cs="Courier New"/>
      <w:spacing w:val="15"/>
      <w:sz w:val="20"/>
    </w:rPr>
  </w:style>
  <w:style w:type="paragraph" w:styleId="NormalnyWeb">
    <w:name w:val="Normal (Web)"/>
    <w:basedOn w:val="Normalny"/>
    <w:pPr>
      <w:suppressAutoHyphens w:val="0"/>
      <w:spacing w:before="100" w:after="119"/>
    </w:pPr>
    <w:rPr>
      <w:sz w:val="24"/>
      <w:szCs w:val="24"/>
    </w:rPr>
  </w:style>
  <w:style w:type="paragraph" w:customStyle="1" w:styleId="Teksttreci71">
    <w:name w:val="Tekst treści (7)1"/>
    <w:basedOn w:val="Normalny"/>
    <w:pPr>
      <w:shd w:val="clear" w:color="auto" w:fill="FFFFFF"/>
      <w:suppressAutoHyphens w:val="0"/>
      <w:spacing w:line="250" w:lineRule="exact"/>
      <w:jc w:val="both"/>
    </w:pPr>
    <w:rPr>
      <w:b/>
      <w:bCs/>
      <w:sz w:val="20"/>
      <w:lang w:val="x-none"/>
    </w:rPr>
  </w:style>
  <w:style w:type="paragraph" w:customStyle="1" w:styleId="Tekstkomentarza2">
    <w:name w:val="Tekst komentarza2"/>
    <w:basedOn w:val="Normalny"/>
    <w:rPr>
      <w:sz w:val="20"/>
      <w:lang w:val="x-none"/>
    </w:rPr>
  </w:style>
  <w:style w:type="paragraph" w:customStyle="1" w:styleId="Teksttreci21">
    <w:name w:val="Tekst treści (2)1"/>
    <w:basedOn w:val="Normalny"/>
    <w:pPr>
      <w:shd w:val="clear" w:color="auto" w:fill="FFFFFF"/>
      <w:suppressAutoHyphens w:val="0"/>
      <w:spacing w:line="240" w:lineRule="atLeast"/>
    </w:pPr>
    <w:rPr>
      <w:rFonts w:ascii="Arial" w:hAnsi="Arial" w:cs="Arial"/>
      <w:sz w:val="16"/>
      <w:szCs w:val="16"/>
      <w:lang w:val="x-none"/>
    </w:rPr>
  </w:style>
  <w:style w:type="paragraph" w:customStyle="1" w:styleId="Teksttreci51">
    <w:name w:val="Tekst treści (5)1"/>
    <w:basedOn w:val="Normalny"/>
    <w:pPr>
      <w:shd w:val="clear" w:color="auto" w:fill="FFFFFF"/>
      <w:suppressAutoHyphens w:val="0"/>
      <w:spacing w:line="202" w:lineRule="exact"/>
      <w:jc w:val="both"/>
    </w:pPr>
    <w:rPr>
      <w:rFonts w:ascii="Arial" w:hAnsi="Arial" w:cs="Arial"/>
      <w:sz w:val="16"/>
      <w:szCs w:val="16"/>
      <w:lang w:val="x-none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  <w:textAlignment w:val="baseline"/>
    </w:pPr>
    <w:rPr>
      <w:kern w:val="1"/>
      <w:sz w:val="24"/>
      <w:lang w:eastAsia="ar-SA"/>
    </w:rPr>
  </w:style>
  <w:style w:type="paragraph" w:customStyle="1" w:styleId="Nagwek42">
    <w:name w:val="Nagłówek #4"/>
    <w:basedOn w:val="Normalny"/>
    <w:pPr>
      <w:shd w:val="clear" w:color="auto" w:fill="FFFFFF"/>
      <w:suppressAutoHyphens w:val="0"/>
      <w:spacing w:after="300" w:line="0" w:lineRule="atLeast"/>
      <w:ind w:hanging="360"/>
    </w:pPr>
    <w:rPr>
      <w:sz w:val="24"/>
      <w:szCs w:val="24"/>
      <w:lang w:val="x-none"/>
    </w:rPr>
  </w:style>
  <w:style w:type="paragraph" w:customStyle="1" w:styleId="Numerowanie0">
    <w:name w:val="Numerowanie )"/>
    <w:basedOn w:val="Normalny"/>
    <w:pPr>
      <w:widowControl w:val="0"/>
      <w:suppressAutoHyphens w:val="0"/>
      <w:jc w:val="both"/>
    </w:pPr>
    <w:rPr>
      <w:rFonts w:ascii="Calibri" w:eastAsia="Arial" w:hAnsi="Calibri" w:cs="Calibri"/>
      <w:sz w:val="24"/>
      <w:szCs w:val="24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Numerowanie">
    <w:name w:val="Numerowanie ."/>
    <w:basedOn w:val="Akapitzlist"/>
    <w:pPr>
      <w:numPr>
        <w:numId w:val="2"/>
      </w:numPr>
      <w:ind w:left="284" w:hanging="284"/>
      <w:jc w:val="both"/>
    </w:pPr>
    <w:rPr>
      <w:rFonts w:ascii="Calibri" w:hAnsi="Calibri" w:cs="Calibri"/>
      <w:sz w:val="24"/>
      <w:szCs w:val="24"/>
      <w:lang w:val="pl-PL"/>
    </w:rPr>
  </w:style>
  <w:style w:type="paragraph" w:customStyle="1" w:styleId="StandardowyNormalny1">
    <w:name w:val="Standardowy.Normalny1"/>
    <w:pPr>
      <w:suppressAutoHyphens/>
    </w:pPr>
    <w:rPr>
      <w:lang w:eastAsia="ar-SA"/>
    </w:rPr>
  </w:style>
  <w:style w:type="paragraph" w:customStyle="1" w:styleId="Akapitzlist1">
    <w:name w:val="Akapit z listą1"/>
    <w:basedOn w:val="Normalny"/>
    <w:pPr>
      <w:suppressAutoHyphens w:val="0"/>
      <w:ind w:left="720"/>
    </w:pPr>
    <w:rPr>
      <w:color w:val="000000"/>
      <w:sz w:val="24"/>
      <w:szCs w:val="24"/>
    </w:rPr>
  </w:style>
  <w:style w:type="paragraph" w:customStyle="1" w:styleId="Bezodstpw1">
    <w:name w:val="Bez odstępów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landokumentu">
    <w:name w:val="Plan dokumentu"/>
    <w:basedOn w:val="Normalny"/>
    <w:pPr>
      <w:widowControl w:val="0"/>
      <w:shd w:val="clear" w:color="auto" w:fill="000080"/>
      <w:suppressAutoHyphens w:val="0"/>
      <w:autoSpaceDE w:val="0"/>
    </w:pPr>
    <w:rPr>
      <w:rFonts w:ascii="Tahoma" w:hAnsi="Tahoma" w:cs="Tahoma"/>
      <w:sz w:val="20"/>
      <w:lang w:val="x-none"/>
    </w:rPr>
  </w:style>
  <w:style w:type="paragraph" w:customStyle="1" w:styleId="Style4">
    <w:name w:val="Style4"/>
    <w:basedOn w:val="Normalny"/>
    <w:pPr>
      <w:widowControl w:val="0"/>
      <w:suppressAutoHyphens w:val="0"/>
      <w:autoSpaceDE w:val="0"/>
      <w:spacing w:line="341" w:lineRule="exact"/>
      <w:jc w:val="center"/>
    </w:pPr>
    <w:rPr>
      <w:rFonts w:ascii="Verdana" w:hAnsi="Verdana" w:cs="Verdana"/>
      <w:sz w:val="24"/>
      <w:szCs w:val="24"/>
    </w:rPr>
  </w:style>
  <w:style w:type="paragraph" w:customStyle="1" w:styleId="Style30">
    <w:name w:val="Style30"/>
    <w:basedOn w:val="Normalny"/>
    <w:pPr>
      <w:widowControl w:val="0"/>
      <w:suppressAutoHyphens w:val="0"/>
      <w:autoSpaceDE w:val="0"/>
      <w:spacing w:line="240" w:lineRule="exact"/>
      <w:ind w:hanging="336"/>
    </w:pPr>
    <w:rPr>
      <w:rFonts w:ascii="Verdana" w:hAnsi="Verdana" w:cs="Verdana"/>
      <w:sz w:val="24"/>
      <w:szCs w:val="24"/>
    </w:rPr>
  </w:style>
  <w:style w:type="paragraph" w:customStyle="1" w:styleId="Style59">
    <w:name w:val="Style59"/>
    <w:basedOn w:val="Normalny"/>
    <w:pPr>
      <w:widowControl w:val="0"/>
      <w:suppressAutoHyphens w:val="0"/>
      <w:autoSpaceDE w:val="0"/>
      <w:spacing w:line="264" w:lineRule="exact"/>
    </w:pPr>
    <w:rPr>
      <w:rFonts w:ascii="Verdana" w:hAnsi="Verdana" w:cs="Verdana"/>
      <w:sz w:val="24"/>
      <w:szCs w:val="24"/>
    </w:rPr>
  </w:style>
  <w:style w:type="paragraph" w:customStyle="1" w:styleId="Style33">
    <w:name w:val="Style33"/>
    <w:basedOn w:val="Normalny"/>
    <w:pPr>
      <w:widowControl w:val="0"/>
      <w:suppressAutoHyphens w:val="0"/>
      <w:autoSpaceDE w:val="0"/>
      <w:spacing w:line="266" w:lineRule="exact"/>
      <w:ind w:hanging="554"/>
      <w:jc w:val="both"/>
    </w:pPr>
    <w:rPr>
      <w:rFonts w:ascii="Arial" w:hAnsi="Arial" w:cs="Arial"/>
      <w:sz w:val="24"/>
      <w:szCs w:val="24"/>
    </w:rPr>
  </w:style>
  <w:style w:type="paragraph" w:customStyle="1" w:styleId="ZnakZnakZnakZnak">
    <w:name w:val="Znak Znak Znak Znak"/>
    <w:basedOn w:val="Normalny"/>
    <w:pPr>
      <w:suppressAutoHyphens w:val="0"/>
    </w:pPr>
    <w:rPr>
      <w:sz w:val="24"/>
      <w:szCs w:val="24"/>
    </w:rPr>
  </w:style>
  <w:style w:type="paragraph" w:customStyle="1" w:styleId="Standard">
    <w:name w:val="Standard"/>
    <w:pPr>
      <w:suppressAutoHyphens/>
      <w:autoSpaceDE w:val="0"/>
    </w:pPr>
    <w:rPr>
      <w:rFonts w:ascii="Times" w:hAnsi="Times" w:cs="Times"/>
      <w:szCs w:val="24"/>
      <w:lang w:eastAsia="ar-SA"/>
    </w:rPr>
  </w:style>
  <w:style w:type="paragraph" w:customStyle="1" w:styleId="ProPublico">
    <w:name w:val="ProPublico"/>
    <w:pPr>
      <w:suppressAutoHyphens/>
      <w:spacing w:line="360" w:lineRule="auto"/>
    </w:pPr>
    <w:rPr>
      <w:rFonts w:ascii="Arial" w:hAnsi="Arial" w:cs="Arial"/>
      <w:sz w:val="22"/>
      <w:lang w:eastAsia="ar-SA"/>
    </w:rPr>
  </w:style>
  <w:style w:type="paragraph" w:customStyle="1" w:styleId="WW-Tekstpodstawowy3">
    <w:name w:val="WW-Tekst podstawowy 3"/>
    <w:basedOn w:val="Normalny"/>
    <w:pPr>
      <w:autoSpaceDE w:val="0"/>
      <w:spacing w:line="240" w:lineRule="atLeast"/>
      <w:ind w:right="46"/>
      <w:jc w:val="both"/>
    </w:pPr>
    <w:rPr>
      <w:color w:val="000000"/>
      <w:sz w:val="20"/>
    </w:rPr>
  </w:style>
  <w:style w:type="paragraph" w:customStyle="1" w:styleId="WW-Tekstpodstawowy2">
    <w:name w:val="WW-Tekst podstawowy 2"/>
    <w:basedOn w:val="Normalny"/>
    <w:pPr>
      <w:spacing w:line="360" w:lineRule="auto"/>
      <w:jc w:val="center"/>
    </w:pPr>
    <w:rPr>
      <w:sz w:val="24"/>
    </w:rPr>
  </w:style>
  <w:style w:type="paragraph" w:customStyle="1" w:styleId="Zwykytekst3">
    <w:name w:val="Zwykły tekst3"/>
    <w:basedOn w:val="Normalny"/>
    <w:pPr>
      <w:suppressAutoHyphens w:val="0"/>
    </w:pPr>
    <w:rPr>
      <w:rFonts w:ascii="Courier New" w:eastAsia="Calibri" w:hAnsi="Courier New" w:cs="Courier New"/>
      <w:sz w:val="20"/>
      <w:lang w:val="x-none"/>
    </w:rPr>
  </w:style>
  <w:style w:type="paragraph" w:customStyle="1" w:styleId="Tekstpodstawowywcity23">
    <w:name w:val="Tekst podstawowy wcięty 23"/>
    <w:basedOn w:val="Normalny"/>
    <w:pPr>
      <w:suppressAutoHyphens w:val="0"/>
      <w:spacing w:after="120" w:line="480" w:lineRule="auto"/>
      <w:ind w:left="283"/>
    </w:pPr>
    <w:rPr>
      <w:rFonts w:eastAsia="Calibri"/>
      <w:color w:val="000000"/>
      <w:sz w:val="20"/>
      <w:lang w:val="x-none"/>
    </w:rPr>
  </w:style>
  <w:style w:type="paragraph" w:styleId="Tematkomentarza">
    <w:name w:val="annotation subject"/>
    <w:basedOn w:val="Tekstkomentarza2"/>
    <w:next w:val="Tekstkomentarza2"/>
    <w:pPr>
      <w:suppressAutoHyphens w:val="0"/>
    </w:pPr>
    <w:rPr>
      <w:rFonts w:eastAsia="Calibri"/>
      <w:b/>
      <w:bCs/>
      <w:color w:val="000000"/>
    </w:rPr>
  </w:style>
  <w:style w:type="paragraph" w:customStyle="1" w:styleId="WW-Zwykytekst">
    <w:name w:val="WW-Zwyk?y tekst"/>
    <w:basedOn w:val="Standard"/>
    <w:rPr>
      <w:rFonts w:ascii="Courier New" w:hAnsi="Courier New" w:cs="Tahoma"/>
      <w:szCs w:val="20"/>
    </w:rPr>
  </w:style>
  <w:style w:type="paragraph" w:customStyle="1" w:styleId="Tekstpodstawowywcity22">
    <w:name w:val="Tekst podstawowy wcięty 22"/>
    <w:basedOn w:val="Normalny"/>
    <w:pPr>
      <w:widowControl w:val="0"/>
      <w:spacing w:line="216" w:lineRule="auto"/>
      <w:ind w:left="284" w:hanging="284"/>
    </w:pPr>
    <w:rPr>
      <w:rFonts w:ascii="Arial" w:hAnsi="Arial" w:cs="Arial"/>
      <w:sz w:val="22"/>
    </w:rPr>
  </w:style>
  <w:style w:type="paragraph" w:customStyle="1" w:styleId="Akapitzlist21">
    <w:name w:val="Akapit z listą21"/>
    <w:basedOn w:val="Normalny"/>
    <w:pPr>
      <w:suppressAutoHyphens w:val="0"/>
      <w:ind w:left="72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pPr>
      <w:widowControl w:val="0"/>
    </w:pPr>
    <w:rPr>
      <w:sz w:val="24"/>
    </w:rPr>
  </w:style>
  <w:style w:type="paragraph" w:styleId="Spistreci2">
    <w:name w:val="toc 2"/>
    <w:basedOn w:val="Normalny"/>
    <w:next w:val="Normalny"/>
    <w:pPr>
      <w:tabs>
        <w:tab w:val="left" w:pos="709"/>
      </w:tabs>
      <w:suppressAutoHyphens w:val="0"/>
      <w:ind w:left="709" w:hanging="369"/>
      <w:jc w:val="both"/>
    </w:pPr>
    <w:rPr>
      <w:rFonts w:ascii="Arial" w:hAnsi="Arial" w:cs="Arial"/>
      <w:sz w:val="22"/>
    </w:rPr>
  </w:style>
  <w:style w:type="paragraph" w:customStyle="1" w:styleId="Listanumerowana1">
    <w:name w:val="Lista numerowana1"/>
    <w:basedOn w:val="Normalny"/>
    <w:pPr>
      <w:widowControl w:val="0"/>
      <w:tabs>
        <w:tab w:val="left" w:pos="360"/>
      </w:tabs>
      <w:ind w:left="360" w:hanging="360"/>
    </w:pPr>
    <w:rPr>
      <w:sz w:val="24"/>
    </w:rPr>
  </w:style>
  <w:style w:type="paragraph" w:customStyle="1" w:styleId="Listapunktowana21">
    <w:name w:val="Lista punktowana 21"/>
    <w:basedOn w:val="Normalny"/>
    <w:pPr>
      <w:widowControl w:val="0"/>
      <w:ind w:left="566" w:hanging="283"/>
    </w:pPr>
    <w:rPr>
      <w:sz w:val="24"/>
    </w:rPr>
  </w:style>
  <w:style w:type="paragraph" w:styleId="Podpis">
    <w:name w:val="Signature"/>
    <w:basedOn w:val="Normalny"/>
    <w:pPr>
      <w:widowControl w:val="0"/>
      <w:suppressLineNumbers/>
      <w:spacing w:before="120" w:after="120"/>
    </w:pPr>
    <w:rPr>
      <w:rFonts w:eastAsia="Calibri"/>
      <w:i/>
      <w:iCs/>
      <w:sz w:val="20"/>
      <w:lang w:val="x-none"/>
    </w:rPr>
  </w:style>
  <w:style w:type="paragraph" w:customStyle="1" w:styleId="Lista-kontynuacja1">
    <w:name w:val="Lista - kontynuacja1"/>
    <w:basedOn w:val="Normalny"/>
    <w:pPr>
      <w:widowControl w:val="0"/>
      <w:spacing w:after="120"/>
      <w:ind w:left="283"/>
    </w:pPr>
    <w:rPr>
      <w:sz w:val="24"/>
    </w:rPr>
  </w:style>
  <w:style w:type="paragraph" w:customStyle="1" w:styleId="Tekstpodstawowy32">
    <w:name w:val="Tekst podstawowy 32"/>
    <w:basedOn w:val="Normalny"/>
    <w:pPr>
      <w:widowControl w:val="0"/>
      <w:jc w:val="both"/>
    </w:pPr>
    <w:rPr>
      <w:rFonts w:ascii="Arial" w:eastAsia="Calibri" w:hAnsi="Arial" w:cs="Arial"/>
      <w:color w:val="FF0000"/>
      <w:sz w:val="20"/>
      <w:lang w:val="x-none"/>
    </w:rPr>
  </w:style>
  <w:style w:type="paragraph" w:customStyle="1" w:styleId="Tekstpodstawowywcity32">
    <w:name w:val="Tekst podstawowy wcięty 32"/>
    <w:basedOn w:val="Normalny"/>
    <w:pPr>
      <w:widowControl w:val="0"/>
      <w:tabs>
        <w:tab w:val="left" w:pos="1276"/>
      </w:tabs>
      <w:ind w:left="284" w:hanging="284"/>
      <w:jc w:val="both"/>
    </w:pPr>
    <w:rPr>
      <w:rFonts w:ascii="Calibri" w:eastAsia="Calibri" w:hAnsi="Calibri" w:cs="Calibri"/>
      <w:sz w:val="16"/>
      <w:lang w:val="x-none"/>
    </w:rPr>
  </w:style>
  <w:style w:type="paragraph" w:customStyle="1" w:styleId="Tekstblokowy1">
    <w:name w:val="Tekst blokowy1"/>
    <w:basedOn w:val="Normalny"/>
    <w:pPr>
      <w:widowControl w:val="0"/>
      <w:spacing w:before="80"/>
      <w:ind w:left="2603" w:right="2603"/>
      <w:jc w:val="center"/>
    </w:pPr>
    <w:rPr>
      <w:rFonts w:ascii="Arial" w:hAnsi="Arial" w:cs="Arial"/>
      <w:b/>
      <w:sz w:val="24"/>
    </w:rPr>
  </w:style>
  <w:style w:type="paragraph" w:customStyle="1" w:styleId="WW-Podpis">
    <w:name w:val="WW-Podpis"/>
    <w:basedOn w:val="Normalny"/>
    <w:pPr>
      <w:widowControl w:val="0"/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pPr>
      <w:widowControl w:val="0"/>
      <w:suppressLineNumbers/>
    </w:pPr>
    <w:rPr>
      <w:rFonts w:cs="Courier New"/>
      <w:sz w:val="24"/>
    </w:rPr>
  </w:style>
  <w:style w:type="paragraph" w:customStyle="1" w:styleId="WW-Nagwek">
    <w:name w:val="WW-Nagłówek"/>
    <w:basedOn w:val="Normalny"/>
    <w:next w:val="Tekstpodstawowy"/>
    <w:pPr>
      <w:keepNext/>
      <w:widowControl w:val="0"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BodyText21">
    <w:name w:val="Body Text 21"/>
    <w:basedOn w:val="Normalny"/>
    <w:pPr>
      <w:widowControl w:val="0"/>
      <w:spacing w:line="360" w:lineRule="auto"/>
      <w:jc w:val="center"/>
    </w:pPr>
    <w:rPr>
      <w:b/>
      <w:sz w:val="24"/>
    </w:rPr>
  </w:style>
  <w:style w:type="paragraph" w:customStyle="1" w:styleId="WW-Tekstpodstawowywcity2">
    <w:name w:val="WW-Tekst podstawowy wcięty 2"/>
    <w:basedOn w:val="Normalny"/>
    <w:pPr>
      <w:widowControl w:val="0"/>
      <w:ind w:left="360"/>
      <w:jc w:val="both"/>
    </w:pPr>
    <w:rPr>
      <w:rFonts w:ascii="Arial" w:hAnsi="Arial" w:cs="Arial"/>
      <w:sz w:val="24"/>
    </w:rPr>
  </w:style>
  <w:style w:type="paragraph" w:customStyle="1" w:styleId="WW-Tekstpodstawowywcity3">
    <w:name w:val="WW-Tekst podstawowy wcięty 3"/>
    <w:basedOn w:val="Normalny"/>
    <w:pPr>
      <w:widowControl w:val="0"/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pPr>
      <w:widowControl w:val="0"/>
      <w:suppressAutoHyphens/>
      <w:spacing w:line="240" w:lineRule="atLeast"/>
    </w:pPr>
    <w:rPr>
      <w:sz w:val="24"/>
      <w:lang w:eastAsia="ar-SA"/>
    </w:rPr>
  </w:style>
  <w:style w:type="paragraph" w:customStyle="1" w:styleId="tekst">
    <w:name w:val="tekst"/>
    <w:basedOn w:val="Normalny"/>
    <w:pPr>
      <w:widowControl w:val="0"/>
      <w:spacing w:line="360" w:lineRule="atLeast"/>
      <w:ind w:firstLine="709"/>
      <w:jc w:val="both"/>
    </w:pPr>
    <w:rPr>
      <w:rFonts w:ascii="Arial" w:hAnsi="Arial" w:cs="Arial"/>
      <w:sz w:val="24"/>
    </w:rPr>
  </w:style>
  <w:style w:type="paragraph" w:customStyle="1" w:styleId="leszek">
    <w:name w:val="leszek"/>
    <w:basedOn w:val="Normalny"/>
    <w:pPr>
      <w:widowControl w:val="0"/>
      <w:jc w:val="both"/>
    </w:pPr>
    <w:rPr>
      <w:sz w:val="24"/>
    </w:rPr>
  </w:style>
  <w:style w:type="paragraph" w:customStyle="1" w:styleId="pkt1">
    <w:name w:val="pkt1"/>
    <w:basedOn w:val="Normalny"/>
    <w:pPr>
      <w:widowControl w:val="0"/>
      <w:spacing w:before="60" w:after="60"/>
      <w:ind w:left="850" w:hanging="425"/>
      <w:jc w:val="both"/>
    </w:pPr>
    <w:rPr>
      <w:sz w:val="24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sz w:val="24"/>
    </w:rPr>
  </w:style>
  <w:style w:type="paragraph" w:customStyle="1" w:styleId="Styl1">
    <w:name w:val="Styl1"/>
    <w:basedOn w:val="Normalny"/>
    <w:pPr>
      <w:widowControl w:val="0"/>
      <w:jc w:val="both"/>
    </w:pPr>
    <w:rPr>
      <w:sz w:val="24"/>
    </w:rPr>
  </w:style>
  <w:style w:type="paragraph" w:customStyle="1" w:styleId="Wojtek">
    <w:name w:val="Wojtek"/>
    <w:basedOn w:val="Normalny"/>
    <w:pPr>
      <w:widowControl w:val="0"/>
    </w:pPr>
    <w:rPr>
      <w:rFonts w:ascii="Arial" w:hAnsi="Arial" w:cs="Arial"/>
      <w:sz w:val="24"/>
    </w:rPr>
  </w:style>
  <w:style w:type="paragraph" w:customStyle="1" w:styleId="Mario">
    <w:name w:val="Mario"/>
    <w:basedOn w:val="Normalny"/>
    <w:pPr>
      <w:widowControl w:val="0"/>
      <w:spacing w:line="360" w:lineRule="auto"/>
      <w:jc w:val="both"/>
    </w:pPr>
    <w:rPr>
      <w:rFonts w:ascii="Arial" w:hAnsi="Arial" w:cs="Arial"/>
      <w:sz w:val="24"/>
    </w:rPr>
  </w:style>
  <w:style w:type="paragraph" w:customStyle="1" w:styleId="BodyText22">
    <w:name w:val="Body Text 22"/>
    <w:basedOn w:val="Normalny"/>
    <w:pPr>
      <w:widowControl w:val="0"/>
      <w:spacing w:line="360" w:lineRule="auto"/>
      <w:jc w:val="center"/>
    </w:pPr>
    <w:rPr>
      <w:b/>
      <w:sz w:val="24"/>
    </w:rPr>
  </w:style>
  <w:style w:type="paragraph" w:customStyle="1" w:styleId="WW-Zwykytekst0">
    <w:name w:val="WW-Zwykły tekst"/>
    <w:basedOn w:val="Normalny"/>
    <w:pPr>
      <w:widowControl w:val="0"/>
    </w:pPr>
    <w:rPr>
      <w:rFonts w:ascii="Courier New" w:hAnsi="Courier New" w:cs="Courier New"/>
      <w:sz w:val="24"/>
    </w:rPr>
  </w:style>
  <w:style w:type="paragraph" w:customStyle="1" w:styleId="WW-Plandokumentu">
    <w:name w:val="WW-Plan dokumentu"/>
    <w:basedOn w:val="Normalny"/>
    <w:pPr>
      <w:widowControl w:val="0"/>
      <w:shd w:val="clear" w:color="auto" w:fill="000080"/>
    </w:pPr>
    <w:rPr>
      <w:rFonts w:ascii="Tahoma" w:hAnsi="Tahoma" w:cs="Tahoma"/>
      <w:sz w:val="24"/>
    </w:rPr>
  </w:style>
  <w:style w:type="paragraph" w:customStyle="1" w:styleId="WW-Zawartotabeli">
    <w:name w:val="WW-Zawartość tabeli"/>
    <w:basedOn w:val="Tekstpodstawowy"/>
    <w:pPr>
      <w:widowControl w:val="0"/>
      <w:suppressLineNumbers/>
      <w:spacing w:before="120"/>
    </w:pPr>
    <w:rPr>
      <w:rFonts w:eastAsia="Calibri"/>
      <w:i w:val="0"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Indeks11111">
    <w:name w:val="WW-Indeks11111"/>
    <w:basedOn w:val="Normalny"/>
    <w:pPr>
      <w:widowControl w:val="0"/>
      <w:suppressLineNumbers/>
    </w:pPr>
    <w:rPr>
      <w:sz w:val="24"/>
    </w:rPr>
  </w:style>
  <w:style w:type="paragraph" w:customStyle="1" w:styleId="FR2">
    <w:name w:val="FR2"/>
    <w:pPr>
      <w:widowControl w:val="0"/>
      <w:suppressAutoHyphens/>
      <w:ind w:left="2640"/>
    </w:pPr>
    <w:rPr>
      <w:b/>
      <w:sz w:val="32"/>
      <w:lang w:eastAsia="ar-SA"/>
    </w:rPr>
  </w:style>
  <w:style w:type="paragraph" w:customStyle="1" w:styleId="xl26">
    <w:name w:val="xl26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  <w:sz w:val="24"/>
    </w:rPr>
  </w:style>
  <w:style w:type="paragraph" w:customStyle="1" w:styleId="Style1">
    <w:name w:val="Style1"/>
    <w:basedOn w:val="Normalny"/>
    <w:pPr>
      <w:widowControl w:val="0"/>
      <w:tabs>
        <w:tab w:val="left" w:pos="720"/>
      </w:tabs>
      <w:ind w:left="720" w:hanging="360"/>
    </w:pPr>
    <w:rPr>
      <w:sz w:val="24"/>
    </w:rPr>
  </w:style>
  <w:style w:type="paragraph" w:customStyle="1" w:styleId="Style">
    <w:name w:val="Style"/>
    <w:basedOn w:val="Normalny"/>
    <w:pPr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 w:val="24"/>
      <w:szCs w:val="24"/>
    </w:rPr>
  </w:style>
  <w:style w:type="paragraph" w:customStyle="1" w:styleId="H5A">
    <w:name w:val="H5 A"/>
    <w:basedOn w:val="Normalny"/>
    <w:pPr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 w:val="24"/>
      <w:szCs w:val="24"/>
    </w:rPr>
  </w:style>
  <w:style w:type="paragraph" w:customStyle="1" w:styleId="Kropki">
    <w:name w:val="Kropki"/>
    <w:basedOn w:val="Normalny"/>
    <w:pPr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  <w:sz w:val="24"/>
    </w:rPr>
  </w:style>
  <w:style w:type="paragraph" w:customStyle="1" w:styleId="Akapit">
    <w:name w:val="Akapit"/>
    <w:basedOn w:val="Normalny"/>
    <w:pPr>
      <w:suppressAutoHyphens w:val="0"/>
      <w:spacing w:after="120"/>
      <w:jc w:val="both"/>
    </w:pPr>
    <w:rPr>
      <w:rFonts w:ascii="Arial" w:hAnsi="Arial" w:cs="Arial"/>
      <w:sz w:val="24"/>
      <w:szCs w:val="22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pPr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pPr>
      <w:widowControl w:val="0"/>
      <w:suppressAutoHyphens w:val="0"/>
      <w:autoSpaceDE w:val="0"/>
      <w:spacing w:line="269" w:lineRule="exact"/>
      <w:ind w:hanging="410"/>
      <w:jc w:val="both"/>
    </w:pPr>
    <w:rPr>
      <w:rFonts w:ascii="Arial" w:hAnsi="Arial" w:cs="Arial"/>
      <w:sz w:val="24"/>
      <w:szCs w:val="24"/>
    </w:rPr>
  </w:style>
  <w:style w:type="paragraph" w:customStyle="1" w:styleId="Style20">
    <w:name w:val="Style20"/>
    <w:basedOn w:val="Normalny"/>
    <w:pPr>
      <w:widowControl w:val="0"/>
      <w:suppressAutoHyphens w:val="0"/>
      <w:autoSpaceDE w:val="0"/>
      <w:spacing w:line="270" w:lineRule="exact"/>
      <w:ind w:hanging="281"/>
      <w:jc w:val="both"/>
    </w:pPr>
    <w:rPr>
      <w:rFonts w:ascii="Arial" w:hAnsi="Arial" w:cs="Arial"/>
      <w:sz w:val="24"/>
      <w:szCs w:val="24"/>
    </w:rPr>
  </w:style>
  <w:style w:type="paragraph" w:customStyle="1" w:styleId="Style25">
    <w:name w:val="Style25"/>
    <w:basedOn w:val="Normalny"/>
    <w:pPr>
      <w:widowControl w:val="0"/>
      <w:suppressAutoHyphens w:val="0"/>
      <w:autoSpaceDE w:val="0"/>
      <w:spacing w:line="272" w:lineRule="exact"/>
      <w:ind w:hanging="346"/>
      <w:jc w:val="both"/>
    </w:pPr>
    <w:rPr>
      <w:rFonts w:ascii="Arial" w:hAnsi="Arial" w:cs="Arial"/>
      <w:sz w:val="24"/>
      <w:szCs w:val="24"/>
    </w:rPr>
  </w:style>
  <w:style w:type="paragraph" w:customStyle="1" w:styleId="Style34">
    <w:name w:val="Style34"/>
    <w:basedOn w:val="Normalny"/>
    <w:pPr>
      <w:widowControl w:val="0"/>
      <w:suppressAutoHyphens w:val="0"/>
      <w:autoSpaceDE w:val="0"/>
    </w:pPr>
    <w:rPr>
      <w:rFonts w:ascii="Arial" w:hAnsi="Arial" w:cs="Arial"/>
      <w:sz w:val="24"/>
      <w:szCs w:val="24"/>
    </w:rPr>
  </w:style>
  <w:style w:type="paragraph" w:customStyle="1" w:styleId="Style52">
    <w:name w:val="Style52"/>
    <w:basedOn w:val="Normalny"/>
    <w:pPr>
      <w:widowControl w:val="0"/>
      <w:suppressAutoHyphens w:val="0"/>
      <w:autoSpaceDE w:val="0"/>
      <w:spacing w:line="223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45">
    <w:name w:val="Style45"/>
    <w:basedOn w:val="Normalny"/>
    <w:pPr>
      <w:widowControl w:val="0"/>
      <w:suppressAutoHyphens w:val="0"/>
      <w:autoSpaceDE w:val="0"/>
    </w:pPr>
    <w:rPr>
      <w:rFonts w:ascii="Arial" w:hAnsi="Arial" w:cs="Arial"/>
      <w:sz w:val="24"/>
      <w:szCs w:val="24"/>
    </w:rPr>
  </w:style>
  <w:style w:type="paragraph" w:customStyle="1" w:styleId="Style53">
    <w:name w:val="Style53"/>
    <w:basedOn w:val="Normalny"/>
    <w:pPr>
      <w:widowControl w:val="0"/>
      <w:suppressAutoHyphens w:val="0"/>
      <w:autoSpaceDE w:val="0"/>
      <w:spacing w:line="310" w:lineRule="exact"/>
      <w:ind w:hanging="353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Normalny"/>
    <w:pPr>
      <w:widowControl w:val="0"/>
      <w:suppressAutoHyphens w:val="0"/>
      <w:autoSpaceDE w:val="0"/>
      <w:spacing w:line="266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alny"/>
    <w:pPr>
      <w:widowControl w:val="0"/>
      <w:suppressAutoHyphens w:val="0"/>
      <w:autoSpaceDE w:val="0"/>
      <w:spacing w:line="270" w:lineRule="exact"/>
      <w:ind w:hanging="432"/>
      <w:jc w:val="both"/>
    </w:pPr>
    <w:rPr>
      <w:rFonts w:ascii="Arial" w:hAnsi="Arial" w:cs="Arial"/>
      <w:sz w:val="24"/>
      <w:szCs w:val="24"/>
    </w:rPr>
  </w:style>
  <w:style w:type="paragraph" w:customStyle="1" w:styleId="Style43">
    <w:name w:val="Style43"/>
    <w:basedOn w:val="Normalny"/>
    <w:pPr>
      <w:widowControl w:val="0"/>
      <w:suppressAutoHyphens w:val="0"/>
      <w:autoSpaceDE w:val="0"/>
      <w:spacing w:line="288" w:lineRule="exact"/>
      <w:ind w:firstLine="346"/>
    </w:pPr>
    <w:rPr>
      <w:rFonts w:ascii="Arial" w:hAnsi="Arial" w:cs="Arial"/>
      <w:sz w:val="24"/>
      <w:szCs w:val="24"/>
    </w:rPr>
  </w:style>
  <w:style w:type="paragraph" w:customStyle="1" w:styleId="1styl">
    <w:name w:val="1_styl"/>
    <w:pPr>
      <w:suppressAutoHyphens/>
      <w:spacing w:line="360" w:lineRule="auto"/>
      <w:ind w:firstLine="702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Style14">
    <w:name w:val="Style14"/>
    <w:basedOn w:val="Normalny"/>
    <w:pPr>
      <w:widowControl w:val="0"/>
      <w:suppressAutoHyphens w:val="0"/>
      <w:autoSpaceDE w:val="0"/>
      <w:spacing w:line="223" w:lineRule="exact"/>
      <w:jc w:val="both"/>
    </w:pPr>
    <w:rPr>
      <w:rFonts w:ascii="Arial" w:hAnsi="Arial" w:cs="Arial"/>
      <w:sz w:val="24"/>
      <w:szCs w:val="24"/>
    </w:rPr>
  </w:style>
  <w:style w:type="paragraph" w:customStyle="1" w:styleId="Legenda1">
    <w:name w:val="Legenda1"/>
    <w:basedOn w:val="Normalny"/>
    <w:next w:val="Normalny"/>
    <w:pPr>
      <w:widowControl w:val="0"/>
      <w:suppressAutoHyphens w:val="0"/>
      <w:autoSpaceDE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customStyle="1" w:styleId="Style83">
    <w:name w:val="Style83"/>
    <w:basedOn w:val="Normalny"/>
    <w:pPr>
      <w:widowControl w:val="0"/>
      <w:suppressAutoHyphens w:val="0"/>
      <w:autoSpaceDE w:val="0"/>
    </w:pPr>
    <w:rPr>
      <w:rFonts w:ascii="Verdana" w:hAnsi="Verdana" w:cs="Verdana"/>
      <w:sz w:val="24"/>
      <w:szCs w:val="24"/>
    </w:rPr>
  </w:style>
  <w:style w:type="paragraph" w:customStyle="1" w:styleId="western">
    <w:name w:val="western"/>
    <w:basedOn w:val="Normalny"/>
    <w:pPr>
      <w:suppressAutoHyphens w:val="0"/>
    </w:pPr>
    <w:rPr>
      <w:sz w:val="24"/>
      <w:szCs w:val="24"/>
    </w:rPr>
  </w:style>
  <w:style w:type="paragraph" w:customStyle="1" w:styleId="Inne0">
    <w:name w:val="Inne"/>
    <w:basedOn w:val="Normalny"/>
    <w:pPr>
      <w:widowControl w:val="0"/>
      <w:shd w:val="clear" w:color="auto" w:fill="FFFFFF"/>
      <w:suppressAutoHyphens w:val="0"/>
      <w:spacing w:line="252" w:lineRule="auto"/>
      <w:jc w:val="both"/>
    </w:pPr>
    <w:rPr>
      <w:rFonts w:ascii="Arial" w:eastAsia="Arial" w:hAnsi="Arial" w:cs="Arial"/>
      <w:sz w:val="20"/>
      <w:lang w:val="x-none"/>
    </w:rPr>
  </w:style>
  <w:style w:type="paragraph" w:customStyle="1" w:styleId="Teksttreci40">
    <w:name w:val="Tekst treści (4)"/>
    <w:basedOn w:val="Normalny"/>
    <w:pPr>
      <w:widowControl w:val="0"/>
      <w:shd w:val="clear" w:color="auto" w:fill="FFFFFF"/>
      <w:suppressAutoHyphens w:val="0"/>
      <w:spacing w:after="3260" w:line="218" w:lineRule="auto"/>
      <w:ind w:left="840"/>
    </w:pPr>
    <w:rPr>
      <w:rFonts w:ascii="Arial" w:eastAsia="Arial" w:hAnsi="Arial" w:cs="Arial"/>
      <w:i/>
      <w:iCs/>
      <w:sz w:val="18"/>
      <w:szCs w:val="18"/>
      <w:lang w:val="x-none"/>
    </w:rPr>
  </w:style>
  <w:style w:type="paragraph" w:customStyle="1" w:styleId="Nagwek12">
    <w:name w:val="Nagłówek #1"/>
    <w:basedOn w:val="Normalny"/>
    <w:pPr>
      <w:widowControl w:val="0"/>
      <w:shd w:val="clear" w:color="auto" w:fill="FFFFFF"/>
      <w:suppressAutoHyphens w:val="0"/>
      <w:spacing w:after="260"/>
    </w:pPr>
    <w:rPr>
      <w:rFonts w:ascii="Arial" w:eastAsia="Arial" w:hAnsi="Arial" w:cs="Arial"/>
      <w:b/>
      <w:bCs/>
      <w:sz w:val="20"/>
      <w:lang w:val="x-none"/>
    </w:rPr>
  </w:style>
  <w:style w:type="paragraph" w:customStyle="1" w:styleId="Nagweklubstopka20">
    <w:name w:val="Nagłówek lub stopka (2)"/>
    <w:basedOn w:val="Normalny"/>
    <w:pPr>
      <w:widowControl w:val="0"/>
      <w:shd w:val="clear" w:color="auto" w:fill="FFFFFF"/>
      <w:suppressAutoHyphens w:val="0"/>
    </w:pPr>
    <w:rPr>
      <w:sz w:val="20"/>
      <w:lang w:val="x-none"/>
    </w:rPr>
  </w:style>
  <w:style w:type="paragraph" w:customStyle="1" w:styleId="Nagwek32">
    <w:name w:val="Nagłówek #3"/>
    <w:basedOn w:val="Normalny"/>
    <w:pPr>
      <w:widowControl w:val="0"/>
      <w:shd w:val="clear" w:color="auto" w:fill="FFFFFF"/>
      <w:suppressAutoHyphens w:val="0"/>
      <w:ind w:left="140" w:firstLine="20"/>
    </w:pPr>
    <w:rPr>
      <w:rFonts w:ascii="Arial" w:eastAsia="Arial" w:hAnsi="Arial" w:cs="Arial"/>
      <w:sz w:val="19"/>
      <w:szCs w:val="19"/>
      <w:lang w:val="x-none"/>
    </w:rPr>
  </w:style>
  <w:style w:type="paragraph" w:customStyle="1" w:styleId="Nagwek22">
    <w:name w:val="Nagłówek #2"/>
    <w:basedOn w:val="Normalny"/>
    <w:pPr>
      <w:widowControl w:val="0"/>
      <w:shd w:val="clear" w:color="auto" w:fill="FFFFFF"/>
      <w:suppressAutoHyphens w:val="0"/>
      <w:ind w:left="7860"/>
      <w:jc w:val="both"/>
    </w:pPr>
    <w:rPr>
      <w:rFonts w:ascii="Arial" w:eastAsia="Arial" w:hAnsi="Arial" w:cs="Arial"/>
      <w:i/>
      <w:iCs/>
      <w:sz w:val="20"/>
      <w:lang w:val="x-none"/>
    </w:rPr>
  </w:style>
  <w:style w:type="paragraph" w:customStyle="1" w:styleId="Podpistabeli0">
    <w:name w:val="Podpis tabeli"/>
    <w:basedOn w:val="Normalny"/>
    <w:pPr>
      <w:widowControl w:val="0"/>
      <w:shd w:val="clear" w:color="auto" w:fill="FFFFFF"/>
      <w:suppressAutoHyphens w:val="0"/>
    </w:pPr>
    <w:rPr>
      <w:rFonts w:ascii="Arial" w:eastAsia="Arial" w:hAnsi="Arial" w:cs="Arial"/>
      <w:i/>
      <w:iCs/>
      <w:sz w:val="15"/>
      <w:szCs w:val="15"/>
      <w:lang w:val="x-none"/>
    </w:rPr>
  </w:style>
  <w:style w:type="paragraph" w:customStyle="1" w:styleId="Podpisobrazu0">
    <w:name w:val="Podpis obrazu"/>
    <w:basedOn w:val="Normalny"/>
    <w:pPr>
      <w:widowControl w:val="0"/>
      <w:shd w:val="clear" w:color="auto" w:fill="FFFFFF"/>
      <w:suppressAutoHyphens w:val="0"/>
    </w:pPr>
    <w:rPr>
      <w:rFonts w:ascii="Arial" w:eastAsia="Arial" w:hAnsi="Arial" w:cs="Arial"/>
      <w:sz w:val="20"/>
      <w:lang w:val="x-none"/>
    </w:rPr>
  </w:style>
  <w:style w:type="paragraph" w:customStyle="1" w:styleId="xl65">
    <w:name w:val="xl65"/>
    <w:basedOn w:val="Normalny"/>
    <w:pPr>
      <w:suppressAutoHyphens w:val="0"/>
      <w:spacing w:before="100" w:after="100"/>
      <w:textAlignment w:val="center"/>
    </w:pPr>
    <w:rPr>
      <w:rFonts w:ascii="Arial" w:hAnsi="Arial" w:cs="Arial"/>
      <w:sz w:val="20"/>
    </w:rPr>
  </w:style>
  <w:style w:type="paragraph" w:customStyle="1" w:styleId="xl66">
    <w:name w:val="xl66"/>
    <w:basedOn w:val="Normalny"/>
    <w:pPr>
      <w:suppressAutoHyphens w:val="0"/>
      <w:spacing w:before="100" w:after="100"/>
      <w:textAlignment w:val="center"/>
    </w:pPr>
    <w:rPr>
      <w:rFonts w:ascii="Arial" w:hAnsi="Arial" w:cs="Arial"/>
      <w:sz w:val="20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hAnsi="Arial" w:cs="Arial"/>
      <w:sz w:val="20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77">
    <w:name w:val="xl77"/>
    <w:basedOn w:val="Normalny"/>
    <w:pPr>
      <w:suppressAutoHyphens w:val="0"/>
      <w:spacing w:before="100" w:after="100"/>
      <w:jc w:val="center"/>
      <w:textAlignment w:val="center"/>
    </w:pPr>
    <w:rPr>
      <w:rFonts w:ascii="Arial" w:hAnsi="Arial" w:cs="Arial"/>
      <w:sz w:val="20"/>
    </w:rPr>
  </w:style>
  <w:style w:type="paragraph" w:customStyle="1" w:styleId="xl78">
    <w:name w:val="xl7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sz w:val="20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sz w:val="20"/>
    </w:rPr>
  </w:style>
  <w:style w:type="paragraph" w:customStyle="1" w:styleId="xl80">
    <w:name w:val="xl8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after="100"/>
      <w:jc w:val="center"/>
      <w:textAlignment w:val="center"/>
    </w:pPr>
    <w:rPr>
      <w:rFonts w:ascii="Arial" w:hAnsi="Arial" w:cs="Arial"/>
      <w:sz w:val="20"/>
    </w:rPr>
  </w:style>
  <w:style w:type="paragraph" w:customStyle="1" w:styleId="xl81">
    <w:name w:val="xl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84">
    <w:name w:val="xl8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 w:val="0"/>
      <w:spacing w:before="100" w:after="100"/>
      <w:textAlignment w:val="center"/>
    </w:pPr>
    <w:rPr>
      <w:rFonts w:ascii="Calibri" w:hAnsi="Calibri" w:cs="Calibri"/>
      <w:sz w:val="24"/>
      <w:szCs w:val="24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2D050"/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90">
    <w:name w:val="xl9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91">
    <w:name w:val="xl9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93">
    <w:name w:val="xl9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sz w:val="20"/>
    </w:rPr>
  </w:style>
  <w:style w:type="paragraph" w:customStyle="1" w:styleId="xl94">
    <w:name w:val="xl9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96">
    <w:name w:val="xl96"/>
    <w:basedOn w:val="Normalny"/>
    <w:pPr>
      <w:suppressAutoHyphens w:val="0"/>
      <w:spacing w:before="100" w:after="100"/>
      <w:textAlignment w:val="center"/>
    </w:pPr>
    <w:rPr>
      <w:sz w:val="24"/>
      <w:szCs w:val="24"/>
    </w:rPr>
  </w:style>
  <w:style w:type="paragraph" w:customStyle="1" w:styleId="xl97">
    <w:name w:val="xl97"/>
    <w:basedOn w:val="Normalny"/>
    <w:pPr>
      <w:suppressAutoHyphens w:val="0"/>
      <w:spacing w:before="100" w:after="100"/>
      <w:textAlignment w:val="center"/>
    </w:pPr>
    <w:rPr>
      <w:b/>
      <w:bCs/>
      <w:sz w:val="24"/>
      <w:szCs w:val="24"/>
    </w:rPr>
  </w:style>
  <w:style w:type="paragraph" w:customStyle="1" w:styleId="xl98">
    <w:name w:val="xl98"/>
    <w:basedOn w:val="Normalny"/>
    <w:pPr>
      <w:suppressAutoHyphens w:val="0"/>
      <w:spacing w:before="100" w:after="100"/>
      <w:textAlignment w:val="center"/>
    </w:pPr>
    <w:rPr>
      <w:sz w:val="24"/>
      <w:szCs w:val="24"/>
    </w:rPr>
  </w:style>
  <w:style w:type="paragraph" w:customStyle="1" w:styleId="xl99">
    <w:name w:val="xl99"/>
    <w:basedOn w:val="Normalny"/>
    <w:pPr>
      <w:suppressAutoHyphens w:val="0"/>
      <w:spacing w:before="100" w:after="100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0"/>
    </w:rPr>
  </w:style>
  <w:style w:type="paragraph" w:customStyle="1" w:styleId="xl101">
    <w:name w:val="xl10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0"/>
    </w:rPr>
  </w:style>
  <w:style w:type="paragraph" w:customStyle="1" w:styleId="xl102">
    <w:name w:val="xl10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sz w:val="20"/>
    </w:rPr>
  </w:style>
  <w:style w:type="paragraph" w:customStyle="1" w:styleId="xl103">
    <w:name w:val="xl10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104">
    <w:name w:val="xl10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alibri" w:hAnsi="Calibri" w:cs="Calibri"/>
      <w:b/>
      <w:bCs/>
      <w:sz w:val="24"/>
      <w:szCs w:val="24"/>
    </w:rPr>
  </w:style>
  <w:style w:type="paragraph" w:customStyle="1" w:styleId="xl105">
    <w:name w:val="xl10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b/>
      <w:bCs/>
      <w:sz w:val="24"/>
      <w:szCs w:val="24"/>
    </w:rPr>
  </w:style>
  <w:style w:type="paragraph" w:customStyle="1" w:styleId="Normalny1">
    <w:name w:val="Normalny1"/>
    <w:pPr>
      <w:suppressAutoHyphens/>
    </w:pPr>
    <w:rPr>
      <w:color w:val="000000"/>
      <w:lang w:eastAsia="ar-SA"/>
    </w:rPr>
  </w:style>
  <w:style w:type="paragraph" w:customStyle="1" w:styleId="Styl">
    <w:name w:val="Styl"/>
    <w:pPr>
      <w:suppressAutoHyphens/>
    </w:pPr>
    <w:rPr>
      <w:sz w:val="24"/>
      <w:szCs w:val="24"/>
      <w:lang w:eastAsia="ar-SA"/>
    </w:rPr>
  </w:style>
  <w:style w:type="paragraph" w:customStyle="1" w:styleId="Stopka1">
    <w:name w:val="Stopka1"/>
    <w:basedOn w:val="Normalny"/>
    <w:pPr>
      <w:tabs>
        <w:tab w:val="center" w:pos="4536"/>
        <w:tab w:val="right" w:pos="9072"/>
      </w:tabs>
      <w:suppressAutoHyphens w:val="0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B3E264-4790-4596-A82B-E6D3459749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58AD93-5715-4585-89D6-25D57FA6D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A23875-DAAB-4791-B18E-88EA5579FF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Roman Sirocki</cp:lastModifiedBy>
  <cp:revision>5</cp:revision>
  <dcterms:created xsi:type="dcterms:W3CDTF">2023-11-07T22:36:00Z</dcterms:created>
  <dcterms:modified xsi:type="dcterms:W3CDTF">2025-11-14T13:30:00Z</dcterms:modified>
</cp:coreProperties>
</file>